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2264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1 </w:t>
      </w:r>
      <w:r w:rsidRPr="008A17A1">
        <w:rPr>
          <w:rFonts w:ascii="Arial" w:hAnsi="Arial" w:cs="Arial"/>
          <w:w w:val="130"/>
          <w:sz w:val="18"/>
          <w:szCs w:val="18"/>
        </w:rPr>
        <w:t>do SWZ</w:t>
      </w:r>
    </w:p>
    <w:p w14:paraId="14821AD1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E4B7826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104D3ACD" w14:textId="77777777" w:rsidR="004656D1" w:rsidRPr="00B278D9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7DD57AA6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01CF2A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03A3A4A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7EF802B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14CD9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B213FC8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15A49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1598883E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AF68E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58FAA1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15A49">
        <w:rPr>
          <w:rFonts w:ascii="Arial" w:hAnsi="Arial" w:cs="Arial"/>
          <w:bCs/>
          <w:sz w:val="22"/>
          <w:szCs w:val="22"/>
        </w:rPr>
        <w:t xml:space="preserve">Odpowiadając na ogłoszenie </w:t>
      </w:r>
      <w:r w:rsidRPr="00632A2A">
        <w:rPr>
          <w:rFonts w:ascii="Arial" w:hAnsi="Arial" w:cs="Arial"/>
          <w:sz w:val="22"/>
          <w:szCs w:val="22"/>
        </w:rPr>
        <w:t>o udzielenie zamówienia publicznego</w:t>
      </w:r>
      <w:r>
        <w:rPr>
          <w:rFonts w:ascii="Arial" w:hAnsi="Arial" w:cs="Arial"/>
          <w:sz w:val="22"/>
          <w:szCs w:val="22"/>
        </w:rPr>
        <w:t xml:space="preserve"> prowadzonego przez Gminę Świeszyno</w:t>
      </w:r>
      <w:r w:rsidRPr="00015A49">
        <w:rPr>
          <w:rFonts w:ascii="Arial" w:hAnsi="Arial" w:cs="Arial"/>
          <w:bCs/>
          <w:sz w:val="22"/>
          <w:szCs w:val="22"/>
        </w:rPr>
        <w:t xml:space="preserve"> </w:t>
      </w:r>
      <w:r w:rsidRPr="00507F3E">
        <w:rPr>
          <w:rFonts w:ascii="Arial" w:hAnsi="Arial" w:cs="Arial"/>
          <w:sz w:val="22"/>
          <w:szCs w:val="22"/>
          <w:lang w:eastAsia="en-US"/>
        </w:rPr>
        <w:t xml:space="preserve">zgodnie z </w:t>
      </w:r>
      <w:r>
        <w:rPr>
          <w:rFonts w:ascii="Arial" w:hAnsi="Arial" w:cs="Arial"/>
          <w:sz w:val="22"/>
          <w:szCs w:val="22"/>
          <w:lang w:eastAsia="en-US"/>
        </w:rPr>
        <w:t xml:space="preserve">regulaminem </w:t>
      </w:r>
      <w:r>
        <w:rPr>
          <w:rFonts w:ascii="Arial" w:hAnsi="Arial" w:cs="Arial"/>
          <w:sz w:val="22"/>
          <w:szCs w:val="22"/>
        </w:rPr>
        <w:t xml:space="preserve">w </w:t>
      </w:r>
      <w:r w:rsidRPr="00DF48F6">
        <w:rPr>
          <w:rFonts w:ascii="Arial" w:hAnsi="Arial" w:cs="Arial"/>
          <w:sz w:val="22"/>
          <w:szCs w:val="22"/>
        </w:rPr>
        <w:t xml:space="preserve">trybie podstawowym bez możliwości negocjacji ofert </w:t>
      </w:r>
      <w:r w:rsidRPr="00015A49">
        <w:rPr>
          <w:rFonts w:ascii="Arial" w:hAnsi="Arial" w:cs="Arial"/>
          <w:bCs/>
          <w:sz w:val="22"/>
          <w:szCs w:val="22"/>
        </w:rPr>
        <w:t>na realizację zadania:</w:t>
      </w:r>
    </w:p>
    <w:p w14:paraId="5393C49C" w14:textId="77777777" w:rsidR="004656D1" w:rsidRPr="00015A49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6EA7182" w14:textId="77777777" w:rsidR="004656D1" w:rsidRPr="00157A7B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57A7B">
        <w:rPr>
          <w:rFonts w:ascii="Arial" w:hAnsi="Arial" w:cs="Arial"/>
          <w:b/>
          <w:color w:val="00000A"/>
          <w:sz w:val="22"/>
          <w:szCs w:val="22"/>
        </w:rPr>
        <w:t>„</w:t>
      </w:r>
      <w:r w:rsidRPr="00157A7B">
        <w:rPr>
          <w:rFonts w:ascii="Arial" w:hAnsi="Arial" w:cs="Arial"/>
          <w:b/>
          <w:sz w:val="22"/>
          <w:szCs w:val="22"/>
        </w:rPr>
        <w:t>Budowa infrastruktury  wodno-kanalizacyjnej na terenie Gminy Świeszyno – Rozwój podstawowych usług lokalnych dla ludności Gminy Świeszyno poprzez budowę kanalizacji sanitarnej i sieci wodociągowej”</w:t>
      </w:r>
    </w:p>
    <w:p w14:paraId="4B116417" w14:textId="77777777" w:rsidR="004656D1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539945A" w14:textId="77777777" w:rsidR="004656D1" w:rsidRPr="0023060E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3CFD444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Oferuję/emy wykonanie przedmiotu zamówienia zgodnie z wymogami zawartymi </w:t>
      </w:r>
      <w:r w:rsidRPr="00015A49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5B30E368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D90EC89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BCF4938" w14:textId="77777777" w:rsidR="004656D1" w:rsidRPr="00015A49" w:rsidRDefault="004656D1" w:rsidP="004656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A"/>
          <w:sz w:val="22"/>
          <w:szCs w:val="22"/>
        </w:rPr>
        <w:t>W kryterium cena</w:t>
      </w:r>
      <w:r w:rsidRPr="00015A49">
        <w:rPr>
          <w:rFonts w:ascii="Arial" w:hAnsi="Arial" w:cs="Arial"/>
          <w:b/>
          <w:color w:val="000000"/>
          <w:sz w:val="22"/>
          <w:szCs w:val="22"/>
        </w:rPr>
        <w:t xml:space="preserve">:  </w:t>
      </w:r>
    </w:p>
    <w:p w14:paraId="1A38B027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0BCA9499" w14:textId="77777777" w:rsidR="004656D1" w:rsidRPr="00015A49" w:rsidRDefault="004656D1" w:rsidP="004656D1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brutto …………………………………………………PLN</w:t>
      </w:r>
    </w:p>
    <w:p w14:paraId="75B36F8B" w14:textId="77777777" w:rsidR="004656D1" w:rsidRPr="00015A49" w:rsidRDefault="004656D1" w:rsidP="004656D1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7FCB3003" w14:textId="77777777" w:rsidR="004656D1" w:rsidRPr="00015A49" w:rsidRDefault="004656D1" w:rsidP="004656D1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netto …………………………………………………PLN</w:t>
      </w:r>
    </w:p>
    <w:p w14:paraId="30FDE17F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16C08919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73585441" w14:textId="77777777" w:rsidR="004656D1" w:rsidRPr="004B31B3" w:rsidRDefault="004656D1" w:rsidP="004656D1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B31B3">
        <w:rPr>
          <w:rFonts w:ascii="Arial" w:hAnsi="Arial" w:cs="Arial"/>
          <w:b/>
          <w:sz w:val="22"/>
          <w:szCs w:val="22"/>
        </w:rPr>
        <w:t xml:space="preserve">W kryterium - Doświadczenie kierownika budowy: </w:t>
      </w:r>
    </w:p>
    <w:p w14:paraId="1EA52917" w14:textId="77777777" w:rsidR="004656D1" w:rsidRPr="004B31B3" w:rsidRDefault="004656D1" w:rsidP="004656D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21139995"/>
      <w:r w:rsidRPr="006000ED">
        <w:rPr>
          <w:rFonts w:ascii="Arial" w:hAnsi="Arial" w:cs="Arial"/>
          <w:b/>
          <w:sz w:val="22"/>
          <w:szCs w:val="22"/>
        </w:rPr>
        <w:t>pełnienie funkcji kierownika budowy/robót na zadaniu polegającym na budowie/przebudowie sieci wodociągowej</w:t>
      </w:r>
      <w:r w:rsidRPr="006000ED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6000ED">
        <w:rPr>
          <w:rFonts w:ascii="Arial" w:hAnsi="Arial" w:cs="Arial"/>
          <w:b/>
          <w:sz w:val="22"/>
          <w:szCs w:val="22"/>
        </w:rPr>
        <w:t>o długości min</w:t>
      </w:r>
      <w:r>
        <w:rPr>
          <w:rFonts w:ascii="Arial" w:hAnsi="Arial" w:cs="Arial"/>
          <w:b/>
          <w:sz w:val="22"/>
          <w:szCs w:val="22"/>
        </w:rPr>
        <w:t>.</w:t>
      </w:r>
      <w:r w:rsidRPr="006000ED">
        <w:rPr>
          <w:rFonts w:ascii="Arial" w:hAnsi="Arial" w:cs="Arial"/>
          <w:b/>
          <w:sz w:val="22"/>
          <w:szCs w:val="22"/>
        </w:rPr>
        <w:t xml:space="preserve"> 2 km, w tym min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br/>
      </w:r>
      <w:r w:rsidRPr="006000ED">
        <w:rPr>
          <w:rFonts w:ascii="Arial" w:hAnsi="Arial" w:cs="Arial"/>
          <w:b/>
          <w:sz w:val="22"/>
          <w:szCs w:val="22"/>
        </w:rPr>
        <w:t>0,5 km wykonane metodą bezwykopową (przewiert) każda</w:t>
      </w:r>
      <w:r w:rsidRPr="004B31B3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41262B5A" w14:textId="77777777" w:rsidR="004656D1" w:rsidRPr="004B31B3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4B31B3">
        <w:rPr>
          <w:sz w:val="22"/>
          <w:szCs w:val="22"/>
        </w:rPr>
        <w:t>Co najmniej 3 roboty</w:t>
      </w:r>
    </w:p>
    <w:p w14:paraId="7059E6EC" w14:textId="77777777" w:rsidR="004656D1" w:rsidRPr="004B31B3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4B31B3">
        <w:rPr>
          <w:sz w:val="22"/>
          <w:szCs w:val="22"/>
        </w:rPr>
        <w:t>Co najmniej 2 roboty</w:t>
      </w:r>
    </w:p>
    <w:p w14:paraId="43FCD3A9" w14:textId="77777777" w:rsidR="004656D1" w:rsidRPr="004B31B3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4B31B3">
        <w:rPr>
          <w:sz w:val="22"/>
          <w:szCs w:val="22"/>
        </w:rPr>
        <w:t>Co najmniej 1 robota</w:t>
      </w:r>
    </w:p>
    <w:p w14:paraId="5550D1D6" w14:textId="77777777" w:rsidR="004656D1" w:rsidRPr="004B31B3" w:rsidRDefault="004656D1" w:rsidP="004656D1">
      <w:pPr>
        <w:pStyle w:val="Tekstpodstawowywcity2"/>
        <w:ind w:left="1276"/>
        <w:rPr>
          <w:sz w:val="22"/>
          <w:szCs w:val="22"/>
        </w:rPr>
      </w:pPr>
    </w:p>
    <w:bookmarkEnd w:id="0"/>
    <w:p w14:paraId="188ED79C" w14:textId="77777777" w:rsidR="004656D1" w:rsidRPr="004B31B3" w:rsidRDefault="004656D1" w:rsidP="004656D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000ED">
        <w:rPr>
          <w:rFonts w:ascii="Arial" w:hAnsi="Arial" w:cs="Arial"/>
          <w:b/>
          <w:sz w:val="22"/>
          <w:szCs w:val="22"/>
        </w:rPr>
        <w:t>pełnienie funkcji kierownika budowy/robót na zadaniu polegającym na budowie/przebudowie sieci kanalizacji sanitarnej</w:t>
      </w:r>
      <w:r w:rsidRPr="006000ED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6000ED">
        <w:rPr>
          <w:rFonts w:ascii="Arial" w:hAnsi="Arial" w:cs="Arial"/>
          <w:b/>
          <w:sz w:val="22"/>
          <w:szCs w:val="22"/>
        </w:rPr>
        <w:t>o długości min</w:t>
      </w:r>
      <w:r>
        <w:rPr>
          <w:rFonts w:ascii="Arial" w:hAnsi="Arial" w:cs="Arial"/>
          <w:b/>
          <w:sz w:val="22"/>
          <w:szCs w:val="22"/>
        </w:rPr>
        <w:t>.</w:t>
      </w:r>
      <w:r w:rsidRPr="006000ED">
        <w:rPr>
          <w:rFonts w:ascii="Arial" w:hAnsi="Arial" w:cs="Arial"/>
          <w:b/>
          <w:sz w:val="22"/>
          <w:szCs w:val="22"/>
        </w:rPr>
        <w:t xml:space="preserve"> 3 km, w tym min 0,5 km wykonane metodą bezwykopową (przewiert) każda</w:t>
      </w:r>
      <w:r w:rsidRPr="004B31B3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3AF23F7C" w14:textId="77777777" w:rsidR="004656D1" w:rsidRPr="00D664E4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D664E4">
        <w:rPr>
          <w:sz w:val="22"/>
          <w:szCs w:val="22"/>
        </w:rPr>
        <w:t>Co najmniej 3 rob</w:t>
      </w:r>
      <w:r>
        <w:rPr>
          <w:sz w:val="22"/>
          <w:szCs w:val="22"/>
        </w:rPr>
        <w:t>oty</w:t>
      </w:r>
    </w:p>
    <w:p w14:paraId="7A7A3A48" w14:textId="77777777" w:rsidR="004656D1" w:rsidRPr="00D664E4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D664E4">
        <w:rPr>
          <w:sz w:val="22"/>
          <w:szCs w:val="22"/>
        </w:rPr>
        <w:t>Co najmniej 2 r</w:t>
      </w:r>
      <w:r>
        <w:rPr>
          <w:sz w:val="22"/>
          <w:szCs w:val="22"/>
        </w:rPr>
        <w:t>oboty</w:t>
      </w:r>
    </w:p>
    <w:p w14:paraId="3E1ACBE0" w14:textId="77777777" w:rsidR="004656D1" w:rsidRPr="00D664E4" w:rsidRDefault="004656D1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 w:rsidRPr="00D664E4">
        <w:rPr>
          <w:sz w:val="22"/>
          <w:szCs w:val="22"/>
        </w:rPr>
        <w:t>Co najmniej 1 rob</w:t>
      </w:r>
      <w:r>
        <w:rPr>
          <w:sz w:val="22"/>
          <w:szCs w:val="22"/>
        </w:rPr>
        <w:t>ota</w:t>
      </w:r>
    </w:p>
    <w:p w14:paraId="250C239F" w14:textId="77777777" w:rsidR="004656D1" w:rsidRPr="00F57EAE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F57EAE">
        <w:rPr>
          <w:rFonts w:ascii="Arial" w:hAnsi="Arial" w:cs="Arial"/>
          <w:b/>
          <w:sz w:val="22"/>
          <w:szCs w:val="22"/>
        </w:rPr>
        <w:t>Zgodnie z załączonym wykazem</w:t>
      </w:r>
    </w:p>
    <w:p w14:paraId="5DBF5D08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160E6AF" w14:textId="77777777" w:rsidR="004656D1" w:rsidRPr="009E1002" w:rsidRDefault="004656D1" w:rsidP="004656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 w:rsidRPr="009E1002">
        <w:rPr>
          <w:rFonts w:ascii="Arial" w:hAnsi="Arial" w:cs="Arial"/>
          <w:b/>
          <w:color w:val="00000A"/>
          <w:sz w:val="22"/>
          <w:szCs w:val="22"/>
        </w:rPr>
        <w:lastRenderedPageBreak/>
        <w:t>W kryterium czas gwarancji:</w:t>
      </w:r>
    </w:p>
    <w:p w14:paraId="4D7E74D5" w14:textId="77777777" w:rsidR="004656D1" w:rsidRPr="009E1002" w:rsidRDefault="004656D1" w:rsidP="004656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>gwarancja 36 m-cy</w:t>
      </w:r>
    </w:p>
    <w:p w14:paraId="0754DE22" w14:textId="77777777" w:rsidR="004656D1" w:rsidRPr="009E1002" w:rsidRDefault="004656D1" w:rsidP="004656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>gwarancja 48 m-cy</w:t>
      </w:r>
    </w:p>
    <w:p w14:paraId="5DDA6E28" w14:textId="77777777" w:rsidR="004656D1" w:rsidRPr="009E1002" w:rsidRDefault="004656D1" w:rsidP="004656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>gwarancja 60 m-cy</w:t>
      </w:r>
    </w:p>
    <w:p w14:paraId="1FC0CA07" w14:textId="77777777" w:rsidR="004656D1" w:rsidRDefault="004656D1" w:rsidP="004656D1">
      <w:pPr>
        <w:widowControl w:val="0"/>
        <w:suppressAutoHyphens/>
        <w:overflowPunct w:val="0"/>
        <w:textAlignment w:val="baseline"/>
        <w:rPr>
          <w:rFonts w:ascii="Arial" w:hAnsi="Arial" w:cs="Arial"/>
          <w:bCs/>
          <w:color w:val="00000A"/>
          <w:sz w:val="22"/>
          <w:szCs w:val="22"/>
        </w:rPr>
      </w:pPr>
      <w:r w:rsidRPr="00015A49">
        <w:rPr>
          <w:rFonts w:ascii="Arial" w:hAnsi="Arial" w:cs="Arial"/>
          <w:bCs/>
          <w:color w:val="00000A"/>
          <w:sz w:val="22"/>
          <w:szCs w:val="22"/>
        </w:rPr>
        <w:t xml:space="preserve">Proszę zaznaczyć zaoferowany czas gwarancji. </w:t>
      </w:r>
    </w:p>
    <w:p w14:paraId="42132BAF" w14:textId="77777777" w:rsidR="004656D1" w:rsidRPr="00BF4E89" w:rsidRDefault="004656D1" w:rsidP="004656D1">
      <w:pPr>
        <w:widowControl w:val="0"/>
        <w:suppressAutoHyphens/>
        <w:overflowPunct w:val="0"/>
        <w:textAlignment w:val="baseline"/>
        <w:rPr>
          <w:rFonts w:ascii="Arial" w:hAnsi="Arial" w:cs="Arial"/>
          <w:bCs/>
          <w:color w:val="00000A"/>
          <w:sz w:val="22"/>
          <w:szCs w:val="22"/>
        </w:rPr>
      </w:pPr>
    </w:p>
    <w:p w14:paraId="747FBAC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Dane dotyczące Zamawiającego:</w:t>
      </w:r>
    </w:p>
    <w:p w14:paraId="632E4FB1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Gmina Świeszyno</w:t>
      </w:r>
    </w:p>
    <w:p w14:paraId="02B4380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 xml:space="preserve">Świeszyno 71, 76-024 Świeszyno </w:t>
      </w:r>
    </w:p>
    <w:p w14:paraId="56D55E1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tel.  94 316 01 20 / faks 94 316 14 91</w:t>
      </w:r>
    </w:p>
    <w:p w14:paraId="5288AA59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FBF611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1BCCEE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Dane dotyczące Wykonawcy:</w:t>
      </w:r>
    </w:p>
    <w:p w14:paraId="2591AFB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Nazwa.....................................................................................................................................</w:t>
      </w:r>
    </w:p>
    <w:p w14:paraId="610FA10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Siedziba........................................................................................woj.....................................</w:t>
      </w:r>
    </w:p>
    <w:p w14:paraId="2FA077C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telefonu/faksu.....................................................................................................................</w:t>
      </w:r>
    </w:p>
    <w:p w14:paraId="3A210EE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NIP......................................................................................................................................</w:t>
      </w:r>
    </w:p>
    <w:p w14:paraId="2144769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REGON...............................................................................................................................</w:t>
      </w:r>
    </w:p>
    <w:p w14:paraId="5A85BF0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57FDDF95" w14:textId="77777777" w:rsidR="004656D1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…………….............................................................................................................................</w:t>
      </w:r>
    </w:p>
    <w:p w14:paraId="41773CE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67773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015A49">
        <w:rPr>
          <w:rFonts w:ascii="Arial" w:hAnsi="Arial" w:cs="Arial"/>
          <w:b/>
          <w:sz w:val="22"/>
          <w:szCs w:val="22"/>
        </w:rPr>
        <w:t>Zobowiązania Wykonawcy:</w:t>
      </w:r>
    </w:p>
    <w:p w14:paraId="1A54DC3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zamówienia;</w:t>
      </w:r>
    </w:p>
    <w:p w14:paraId="4490C0AF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003CD4D7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uważam/my się związani niniejszą ofertą przez okres 30 dni od daty upływu terminu składania ofert;</w:t>
      </w:r>
    </w:p>
    <w:p w14:paraId="38BDF8B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SWZ;</w:t>
      </w:r>
    </w:p>
    <w:p w14:paraId="6AFBA90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Gwarantuję/jemy wykonanie całości niniejszego zamówienia zgodnie </w:t>
      </w:r>
      <w:r w:rsidRPr="00015A49">
        <w:rPr>
          <w:rFonts w:ascii="Arial" w:hAnsi="Arial" w:cs="Arial"/>
          <w:sz w:val="22"/>
          <w:szCs w:val="22"/>
        </w:rPr>
        <w:br/>
        <w:t>z treścią: SWZ, wyjaśnieniami do SWZ oraz jej modyfikacji;</w:t>
      </w:r>
    </w:p>
    <w:p w14:paraId="53902EE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W przypadku uznania mojej/naszej oferty za najkorzystniejszą, umowę zobowiązujemy się zawrzeć w miejscu i terminie, jakie zostaną wskazane przez Zamawiającego;</w:t>
      </w:r>
    </w:p>
    <w:p w14:paraId="5D64717E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Oświadczam, że akceptuję proponowany przez Zamawiającego projekt umowy oraz postanowienia zawarte w specyfikacji warunków zamówienia;</w:t>
      </w:r>
    </w:p>
    <w:p w14:paraId="7162C83C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 xml:space="preserve">Oświadczam, że wybór niniejszej oferty nie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 xml:space="preserve">amawiającego obowiązku podatkowego /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>amawiającego obowiązku podatkowego w następującym zakresie:</w:t>
      </w:r>
    </w:p>
    <w:p w14:paraId="75A8A15A" w14:textId="77777777" w:rsidR="004656D1" w:rsidRPr="00015A49" w:rsidRDefault="004656D1" w:rsidP="004656D1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</w:t>
      </w:r>
    </w:p>
    <w:p w14:paraId="6142E7C3" w14:textId="77777777" w:rsidR="004656D1" w:rsidRPr="00E158C3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 xml:space="preserve">y, że wypełniliśmy obowiązki informacyjne przewidziane w art. 13 lub </w:t>
      </w:r>
      <w:r w:rsidRPr="00E158C3">
        <w:rPr>
          <w:rFonts w:ascii="Arial" w:hAnsi="Arial" w:cs="Arial"/>
          <w:sz w:val="22"/>
          <w:szCs w:val="22"/>
        </w:rPr>
        <w:lastRenderedPageBreak/>
        <w:t>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5EC21D9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</w:t>
      </w:r>
      <w:r w:rsidRPr="00015A49">
        <w:rPr>
          <w:rFonts w:ascii="Arial" w:hAnsi="Arial" w:cs="Arial"/>
          <w:sz w:val="22"/>
          <w:szCs w:val="22"/>
        </w:rPr>
        <w:t>adne</w:t>
      </w:r>
      <w:r>
        <w:rPr>
          <w:rFonts w:ascii="Arial" w:hAnsi="Arial" w:cs="Arial"/>
          <w:sz w:val="22"/>
          <w:szCs w:val="22"/>
        </w:rPr>
        <w:t xml:space="preserve"> </w:t>
      </w:r>
      <w:r w:rsidRPr="00015A49">
        <w:rPr>
          <w:rFonts w:ascii="Arial" w:hAnsi="Arial" w:cs="Arial"/>
          <w:sz w:val="22"/>
          <w:szCs w:val="22"/>
        </w:rPr>
        <w:t>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1"/>
        <w:gridCol w:w="1815"/>
        <w:gridCol w:w="1426"/>
      </w:tblGrid>
      <w:tr w:rsidR="004656D1" w:rsidRPr="00015A49" w14:paraId="21AEED50" w14:textId="77777777" w:rsidTr="00883184">
        <w:trPr>
          <w:trHeight w:hRule="exact" w:val="617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56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65E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966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6E2BCEF1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4656D1" w:rsidRPr="00015A49" w14:paraId="69C9B83E" w14:textId="77777777" w:rsidTr="00883184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CFF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B9B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3ED2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ECB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4656D1" w:rsidRPr="00015A49" w14:paraId="680C4DA5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1B74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37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0397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B56F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015A49" w14:paraId="2208EC4E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A97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94C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2A08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392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E4354" w14:textId="77777777" w:rsidR="004656D1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Zdobyliśmy wszelkie informacje konieczne do właściwego przygotowania niniejszej oferty</w:t>
      </w:r>
      <w:r>
        <w:rPr>
          <w:rFonts w:ascii="Arial" w:hAnsi="Arial" w:cs="Arial"/>
          <w:sz w:val="22"/>
          <w:szCs w:val="22"/>
        </w:rPr>
        <w:t>.</w:t>
      </w:r>
    </w:p>
    <w:p w14:paraId="7A49C2EE" w14:textId="77777777" w:rsidR="004656D1" w:rsidRPr="00015A49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</w:p>
    <w:p w14:paraId="7AC8275B" w14:textId="77777777" w:rsidR="004656D1" w:rsidRPr="00632A2A" w:rsidRDefault="004656D1" w:rsidP="004656D1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>Wykonawca, którego reprezentuję(my) to:</w:t>
      </w:r>
    </w:p>
    <w:p w14:paraId="6B9ADAD9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mikroprzedsiębiorstwo*</w:t>
      </w:r>
    </w:p>
    <w:p w14:paraId="2ECA9C5C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małe przedsiębiorstwo*</w:t>
      </w:r>
    </w:p>
    <w:p w14:paraId="2DDD540F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średnie przedsiębiorstwo*</w:t>
      </w:r>
    </w:p>
    <w:p w14:paraId="1EEE86BD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3FB3B87B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6CB92CE2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16FBD104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8E441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</w:t>
      </w:r>
    </w:p>
    <w:p w14:paraId="4DD81F8B" w14:textId="77777777" w:rsidR="004656D1" w:rsidRPr="00A94D8F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3EFFD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46EAE8D3" w14:textId="77777777" w:rsidR="004656D1" w:rsidRPr="00015A49" w:rsidRDefault="004656D1" w:rsidP="004656D1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CF2C630" w14:textId="77777777" w:rsidR="004656D1" w:rsidRPr="0046661D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46661D">
        <w:rPr>
          <w:rFonts w:ascii="Arial" w:hAnsi="Arial" w:cs="Arial"/>
          <w:sz w:val="22"/>
          <w:szCs w:val="22"/>
        </w:rPr>
        <w:t>Prosimy o zwrot pieniędzy wniesionych tytułem wadium na konto*:</w:t>
      </w:r>
    </w:p>
    <w:p w14:paraId="48A9E99E" w14:textId="77777777" w:rsidR="004656D1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................................................................................................................................,</w:t>
      </w:r>
      <w:r>
        <w:rPr>
          <w:rFonts w:ascii="Arial" w:hAnsi="Arial" w:cs="Arial"/>
          <w:sz w:val="22"/>
          <w:szCs w:val="22"/>
        </w:rPr>
        <w:br/>
      </w:r>
      <w:r w:rsidRPr="0046661D">
        <w:rPr>
          <w:rFonts w:ascii="Arial" w:hAnsi="Arial" w:cs="Arial"/>
          <w:i/>
          <w:sz w:val="18"/>
          <w:szCs w:val="18"/>
        </w:rPr>
        <w:t>* dotyczy tych wykonawców, którzy wnoszą wadium gotówką</w:t>
      </w:r>
    </w:p>
    <w:p w14:paraId="3974257F" w14:textId="77777777" w:rsidR="004656D1" w:rsidRPr="0046661D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18"/>
          <w:szCs w:val="18"/>
        </w:rPr>
      </w:pPr>
    </w:p>
    <w:p w14:paraId="37CF3D79" w14:textId="77777777" w:rsidR="004656D1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Niniejsza oferta składa się z …….. kolejno ponumerowanych stron.</w:t>
      </w:r>
    </w:p>
    <w:p w14:paraId="2476179C" w14:textId="77777777" w:rsidR="004656D1" w:rsidRPr="00015A49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</w:p>
    <w:p w14:paraId="61748E8A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Do oferty załączono następujące dokumenty:</w:t>
      </w:r>
    </w:p>
    <w:p w14:paraId="4F8D404A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8E82FE5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7E825C4C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6A1BD667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48FD24EE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27E8D70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C04C666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Data i podpis uprawnionego przedstawiciela Wykonawcy</w:t>
      </w:r>
    </w:p>
    <w:p w14:paraId="2F39D0BD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03EB41B7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1B83628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0E7303FC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273526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E17148C" w14:textId="77777777" w:rsidR="004656D1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1E3C0030" w14:textId="362ED7BC" w:rsidR="004656D1" w:rsidRPr="001E3C86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oraz odpowiednio: </w:t>
      </w:r>
    </w:p>
    <w:p w14:paraId="7EDFEFB3" w14:textId="77777777" w:rsidR="004656D1" w:rsidRPr="001E3C86" w:rsidRDefault="004656D1" w:rsidP="004656D1">
      <w:pPr>
        <w:numPr>
          <w:ilvl w:val="0"/>
          <w:numId w:val="36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6FFBA40E" w14:textId="77777777" w:rsidR="004656D1" w:rsidRPr="001E3C86" w:rsidRDefault="004656D1" w:rsidP="004656D1">
      <w:pPr>
        <w:numPr>
          <w:ilvl w:val="0"/>
          <w:numId w:val="36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podmiot udostępniający zasoby, w zakresie, w jakim </w:t>
      </w:r>
      <w:r>
        <w:rPr>
          <w:rFonts w:ascii="Arial" w:hAnsi="Arial" w:cs="Arial"/>
          <w:i/>
          <w:iCs/>
          <w:color w:val="FF0000"/>
          <w:sz w:val="18"/>
          <w:szCs w:val="18"/>
        </w:rPr>
        <w:t>W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ykonawca powołuje się na jego zasoby.</w:t>
      </w:r>
    </w:p>
    <w:p w14:paraId="23D19B02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</w:p>
    <w:p w14:paraId="3B346130" w14:textId="77777777" w:rsidR="004656D1" w:rsidRPr="008A17A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  <w:r w:rsidRPr="008A17A1">
        <w:rPr>
          <w:rFonts w:ascii="Arial" w:hAnsi="Arial" w:cs="Arial"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w w:val="130"/>
          <w:sz w:val="16"/>
          <w:szCs w:val="16"/>
        </w:rPr>
        <w:t xml:space="preserve">2 </w:t>
      </w:r>
      <w:r w:rsidRPr="008A17A1">
        <w:rPr>
          <w:rFonts w:ascii="Arial" w:hAnsi="Arial" w:cs="Arial"/>
          <w:w w:val="130"/>
          <w:sz w:val="16"/>
          <w:szCs w:val="16"/>
        </w:rPr>
        <w:t>do SWZ</w:t>
      </w:r>
    </w:p>
    <w:p w14:paraId="6E2F6675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2B7A9848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1930CCB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002A31B2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………………………………………………......................................</w:t>
      </w:r>
    </w:p>
    <w:p w14:paraId="6DC12964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265DD638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8EFF1FD" w14:textId="77777777" w:rsidR="004656D1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8237A56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418FFCB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7E1A04AE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473283D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</w:p>
    <w:p w14:paraId="77F7C576" w14:textId="77777777" w:rsidR="004656D1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775F2637" w14:textId="77777777" w:rsidR="004656D1" w:rsidRPr="009453A1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184A10FB" w14:textId="77777777" w:rsidR="004656D1" w:rsidRPr="009453A1" w:rsidRDefault="004656D1" w:rsidP="004656D1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6C7A308B" w14:textId="77777777" w:rsidR="004656D1" w:rsidRPr="001E3C86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SPEŁNIENIA WARUNKÓW UDZIAŁU W POSTĘPOWANIU </w:t>
      </w:r>
    </w:p>
    <w:p w14:paraId="26A529A7" w14:textId="77777777" w:rsidR="004656D1" w:rsidRPr="001E3C86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293BA78A" w14:textId="77777777" w:rsidR="004656D1" w:rsidRPr="00157A7B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157A7B">
        <w:rPr>
          <w:rFonts w:ascii="Arial" w:hAnsi="Arial" w:cs="Arial"/>
          <w:b w:val="0"/>
          <w:bCs/>
          <w:sz w:val="22"/>
          <w:szCs w:val="22"/>
        </w:rPr>
        <w:t xml:space="preserve">Na potrzeby postępowania o udzielenie zamówienia publicznego pn. </w:t>
      </w:r>
    </w:p>
    <w:p w14:paraId="709711A0" w14:textId="77777777" w:rsidR="004656D1" w:rsidRPr="00157A7B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57A7B">
        <w:rPr>
          <w:rFonts w:ascii="Arial" w:hAnsi="Arial" w:cs="Arial"/>
          <w:color w:val="00000A"/>
          <w:sz w:val="22"/>
          <w:szCs w:val="22"/>
        </w:rPr>
        <w:t>„</w:t>
      </w:r>
      <w:r w:rsidRPr="00157A7B">
        <w:rPr>
          <w:rFonts w:ascii="Arial" w:hAnsi="Arial" w:cs="Arial"/>
          <w:b/>
          <w:sz w:val="22"/>
          <w:szCs w:val="22"/>
        </w:rPr>
        <w:t>Budowa infrastruktury  wodno-kanalizacyjnej na terenie Gminy Świeszyno – Rozwój podstawowych usług lokalnych dla ludności Gminy Świeszyno poprzez budowę kanalizacji sanitarnej i sieci wodociągowej</w:t>
      </w:r>
      <w:r w:rsidRPr="00157A7B">
        <w:rPr>
          <w:rFonts w:ascii="Arial" w:hAnsi="Arial" w:cs="Arial"/>
          <w:color w:val="00000A"/>
          <w:sz w:val="22"/>
          <w:szCs w:val="22"/>
        </w:rPr>
        <w:t xml:space="preserve">” </w:t>
      </w:r>
      <w:r w:rsidRPr="00157A7B">
        <w:rPr>
          <w:rFonts w:ascii="Arial" w:hAnsi="Arial" w:cs="Arial"/>
          <w:bCs/>
          <w:sz w:val="22"/>
          <w:szCs w:val="22"/>
        </w:rPr>
        <w:t xml:space="preserve">prowadzonego przez Gminę Świeszyno zgodnie z regulaminem w trybie podstawowym </w:t>
      </w:r>
    </w:p>
    <w:p w14:paraId="6E8C25AD" w14:textId="77777777" w:rsidR="004656D1" w:rsidRPr="00157A7B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157A7B">
        <w:rPr>
          <w:rFonts w:ascii="Arial" w:hAnsi="Arial" w:cs="Arial"/>
          <w:b w:val="0"/>
          <w:bCs/>
          <w:sz w:val="22"/>
          <w:szCs w:val="22"/>
        </w:rPr>
        <w:t>bez możliwości negocjacji ofert</w:t>
      </w:r>
    </w:p>
    <w:p w14:paraId="118E561C" w14:textId="77777777" w:rsidR="004656D1" w:rsidRPr="0076520C" w:rsidRDefault="004656D1" w:rsidP="004656D1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1C8A382E" w14:textId="77777777" w:rsidR="004656D1" w:rsidRPr="001E3C86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Oświadczam, że spełniam warunki udziału w postępowaniu określone przez </w:t>
      </w:r>
      <w:r>
        <w:rPr>
          <w:rFonts w:ascii="Arial" w:hAnsi="Arial" w:cs="Arial"/>
          <w:b w:val="0"/>
          <w:sz w:val="22"/>
          <w:szCs w:val="22"/>
          <w:u w:val="single"/>
        </w:rPr>
        <w:t>Z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amawiającego w Rozdziale </w:t>
      </w:r>
      <w:r>
        <w:rPr>
          <w:rFonts w:ascii="Arial" w:hAnsi="Arial" w:cs="Arial"/>
          <w:b w:val="0"/>
          <w:sz w:val="22"/>
          <w:szCs w:val="22"/>
          <w:u w:val="single"/>
        </w:rPr>
        <w:t>II pkt. 1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 S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pecyfikacji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W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arunków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Z</w:t>
      </w:r>
      <w:r>
        <w:rPr>
          <w:rFonts w:ascii="Arial" w:hAnsi="Arial" w:cs="Arial"/>
          <w:b w:val="0"/>
          <w:sz w:val="22"/>
          <w:szCs w:val="22"/>
          <w:u w:val="single"/>
        </w:rPr>
        <w:t>amówienia.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</w:p>
    <w:p w14:paraId="7D9A058A" w14:textId="77777777" w:rsidR="004656D1" w:rsidRPr="009453A1" w:rsidRDefault="004656D1" w:rsidP="004656D1">
      <w:pPr>
        <w:jc w:val="both"/>
        <w:rPr>
          <w:rFonts w:ascii="Arial" w:hAnsi="Arial" w:cs="Arial"/>
          <w:sz w:val="20"/>
          <w:szCs w:val="20"/>
        </w:rPr>
      </w:pPr>
    </w:p>
    <w:p w14:paraId="18D36E41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39757B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5C9632" w14:textId="77777777" w:rsidR="004656D1" w:rsidRPr="009453A1" w:rsidRDefault="004656D1" w:rsidP="004656D1">
      <w:pPr>
        <w:shd w:val="clear" w:color="auto" w:fill="BFBFBF"/>
        <w:jc w:val="both"/>
        <w:rPr>
          <w:rFonts w:ascii="Arial" w:hAnsi="Arial" w:cs="Arial"/>
          <w:b/>
        </w:rPr>
      </w:pPr>
      <w:r w:rsidRPr="009453A1">
        <w:rPr>
          <w:rFonts w:ascii="Arial" w:hAnsi="Arial" w:cs="Arial"/>
          <w:b/>
        </w:rPr>
        <w:t>OŚWIADCZENIE DOTYCZĄCE PODANYCH INFORMACJI:</w:t>
      </w:r>
    </w:p>
    <w:p w14:paraId="07FAE3F2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3F0774FC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1E3C86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1C1FB89F" w14:textId="77777777" w:rsidR="004656D1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07FA73C6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2E381566" w14:textId="77777777" w:rsidR="004656D1" w:rsidRPr="009453A1" w:rsidRDefault="004656D1" w:rsidP="004656D1">
      <w:pPr>
        <w:jc w:val="both"/>
        <w:rPr>
          <w:rFonts w:ascii="Arial" w:hAnsi="Arial" w:cs="Arial"/>
        </w:rPr>
      </w:pPr>
    </w:p>
    <w:p w14:paraId="3899B2D0" w14:textId="77777777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7B6D9759" w14:textId="77777777" w:rsidR="004656D1" w:rsidRPr="00E40703" w:rsidRDefault="004656D1" w:rsidP="004656D1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36541D9B" w14:textId="77777777" w:rsidR="004656D1" w:rsidRDefault="004656D1" w:rsidP="004656D1">
      <w:pPr>
        <w:outlineLvl w:val="0"/>
        <w:rPr>
          <w:rFonts w:ascii="Arial" w:hAnsi="Arial" w:cs="Arial"/>
          <w:i/>
          <w:iCs/>
        </w:rPr>
      </w:pPr>
    </w:p>
    <w:p w14:paraId="540088EB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(podpis)</w:t>
      </w:r>
      <w:r w:rsidRPr="00632A2A">
        <w:rPr>
          <w:rFonts w:ascii="Arial" w:hAnsi="Arial" w:cs="Arial"/>
          <w:sz w:val="22"/>
          <w:szCs w:val="22"/>
        </w:rPr>
        <w:br w:type="page"/>
      </w:r>
    </w:p>
    <w:p w14:paraId="33916F65" w14:textId="77777777" w:rsidR="004656D1" w:rsidRPr="001E3C86" w:rsidRDefault="004656D1" w:rsidP="004656D1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 oraz odpowiednio: każdy z wykonawców wspólnie ubiegających się o udzielenie zamówienia (spółki cywilne/konsorcjum), podmiot udostępniający zasoby</w:t>
      </w:r>
    </w:p>
    <w:p w14:paraId="6D6B4F3A" w14:textId="77777777" w:rsidR="004656D1" w:rsidRPr="00521D43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8CB6698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3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3E2BBF3E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2F548830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58F96B09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738C0AB0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5E82FAA5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61D67DC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7CA351F1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208B7BEB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1DB978" w14:textId="77777777" w:rsidR="004656D1" w:rsidRPr="00704215" w:rsidRDefault="004656D1" w:rsidP="004656D1">
      <w:pPr>
        <w:rPr>
          <w:rFonts w:ascii="Arial" w:hAnsi="Arial" w:cs="Arial"/>
          <w:sz w:val="22"/>
          <w:szCs w:val="22"/>
          <w:u w:val="single"/>
        </w:rPr>
      </w:pPr>
    </w:p>
    <w:p w14:paraId="6960F4ED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47A11B1D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A99FA69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0283D93" w14:textId="77777777" w:rsidR="004656D1" w:rsidRPr="00E40703" w:rsidRDefault="004656D1" w:rsidP="004656D1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32CF096B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4BA91F9E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322ED0C2" w14:textId="77777777" w:rsidR="004656D1" w:rsidRPr="00E40703" w:rsidRDefault="004656D1" w:rsidP="004656D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90B6C95" w14:textId="77777777" w:rsidR="004656D1" w:rsidRPr="00157A7B" w:rsidRDefault="004656D1" w:rsidP="004656D1">
      <w:pPr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sz w:val="22"/>
          <w:szCs w:val="22"/>
        </w:rPr>
      </w:pPr>
      <w:bookmarkStart w:id="1" w:name="_Hlk68163731"/>
      <w:r w:rsidRPr="00157A7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</w:p>
    <w:p w14:paraId="56515C41" w14:textId="77777777" w:rsidR="004656D1" w:rsidRPr="00157A7B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57A7B">
        <w:rPr>
          <w:rFonts w:ascii="Arial" w:hAnsi="Arial" w:cs="Arial"/>
          <w:b/>
          <w:color w:val="00000A"/>
          <w:sz w:val="22"/>
          <w:szCs w:val="22"/>
        </w:rPr>
        <w:t>„</w:t>
      </w:r>
      <w:r w:rsidRPr="00157A7B">
        <w:rPr>
          <w:rFonts w:ascii="Arial" w:hAnsi="Arial" w:cs="Arial"/>
          <w:b/>
          <w:sz w:val="22"/>
          <w:szCs w:val="22"/>
        </w:rPr>
        <w:t>Budowa infrastruktury  wodno-kanalizacyjnej na terenie Gminy Świeszyno – Rozwój podstawowych usług lokalnych dla ludności Gminy Świeszyno poprzez budowę kanalizacji sanitarnej i sieci wodociągowej”</w:t>
      </w:r>
    </w:p>
    <w:p w14:paraId="0A4D1870" w14:textId="77777777" w:rsidR="004656D1" w:rsidRPr="008C051E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</w:p>
    <w:p w14:paraId="4AAF269A" w14:textId="77777777" w:rsidR="004656D1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prowadzonego przez Gminę Świeszyno </w:t>
      </w:r>
      <w:bookmarkEnd w:id="1"/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</w:t>
      </w:r>
    </w:p>
    <w:p w14:paraId="3C68B857" w14:textId="77777777" w:rsidR="004656D1" w:rsidRPr="00E40703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F48F6">
        <w:rPr>
          <w:rFonts w:ascii="Arial" w:hAnsi="Arial" w:cs="Arial"/>
          <w:sz w:val="22"/>
          <w:szCs w:val="22"/>
        </w:rPr>
        <w:t xml:space="preserve">bez możliwości negocjacji ofert </w:t>
      </w:r>
      <w:r w:rsidRPr="00632A2A">
        <w:rPr>
          <w:rFonts w:ascii="Arial" w:hAnsi="Arial" w:cs="Arial"/>
          <w:sz w:val="22"/>
          <w:szCs w:val="22"/>
        </w:rPr>
        <w:t>oświadczam,</w:t>
      </w:r>
      <w:r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co następuje:</w:t>
      </w:r>
    </w:p>
    <w:p w14:paraId="1874A5A5" w14:textId="77777777" w:rsidR="004656D1" w:rsidRPr="00DE1F30" w:rsidRDefault="004656D1" w:rsidP="004656D1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E035BB8" w14:textId="6C2190EC" w:rsidR="004656D1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1) </w:t>
      </w:r>
      <w:r w:rsidRPr="00DE1F30">
        <w:rPr>
          <w:rFonts w:ascii="Arial" w:hAnsi="Arial" w:cs="Arial"/>
          <w:b w:val="0"/>
          <w:bCs/>
          <w:sz w:val="22"/>
          <w:szCs w:val="22"/>
        </w:rPr>
        <w:t xml:space="preserve">Oświadczam, że nie podlegam wykluczeniu z postępowania na podstawie </w:t>
      </w:r>
      <w:r w:rsidRPr="00DE1F30">
        <w:rPr>
          <w:rFonts w:ascii="Arial" w:hAnsi="Arial" w:cs="Arial"/>
          <w:b w:val="0"/>
          <w:bCs/>
          <w:sz w:val="22"/>
          <w:szCs w:val="22"/>
        </w:rPr>
        <w:br/>
        <w:t xml:space="preserve">przesłanek określonych w </w:t>
      </w:r>
      <w:r w:rsidR="00027DF4">
        <w:rPr>
          <w:rFonts w:ascii="Arial" w:hAnsi="Arial" w:cs="Arial"/>
          <w:b w:val="0"/>
          <w:bCs/>
          <w:sz w:val="22"/>
          <w:szCs w:val="22"/>
        </w:rPr>
        <w:t>R</w:t>
      </w:r>
      <w:r w:rsidRPr="00DE1F30">
        <w:rPr>
          <w:rFonts w:ascii="Arial" w:hAnsi="Arial" w:cs="Arial"/>
          <w:b w:val="0"/>
          <w:bCs/>
          <w:sz w:val="22"/>
          <w:szCs w:val="22"/>
        </w:rPr>
        <w:t>ozdziale II pkt. 2.1 SWZ.</w:t>
      </w:r>
    </w:p>
    <w:p w14:paraId="71E28532" w14:textId="22A985BA" w:rsidR="004656D1" w:rsidRPr="00A6328C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bookmarkStart w:id="2" w:name="_Hlk102994604"/>
      <w:r w:rsidRPr="00A6328C">
        <w:rPr>
          <w:rFonts w:ascii="Arial" w:hAnsi="Arial" w:cs="Arial"/>
          <w:b w:val="0"/>
          <w:bCs/>
          <w:sz w:val="22"/>
          <w:szCs w:val="22"/>
        </w:rPr>
        <w:t xml:space="preserve">2) </w:t>
      </w:r>
      <w:bookmarkStart w:id="3" w:name="_Hlk102996218"/>
      <w:r w:rsidRPr="00A6328C">
        <w:rPr>
          <w:rFonts w:ascii="Arial" w:hAnsi="Arial" w:cs="Arial"/>
          <w:b w:val="0"/>
          <w:bCs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A6328C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A6328C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A6328C">
        <w:rPr>
          <w:rFonts w:ascii="Arial" w:hAnsi="Arial" w:cs="Arial"/>
          <w:b w:val="0"/>
          <w:bCs/>
          <w:iCs/>
          <w:color w:val="222222"/>
          <w:sz w:val="22"/>
          <w:szCs w:val="22"/>
        </w:rPr>
        <w:t>(Dz. U. poz. 835).</w:t>
      </w:r>
    </w:p>
    <w:bookmarkEnd w:id="2"/>
    <w:bookmarkEnd w:id="3"/>
    <w:p w14:paraId="1A1CC9D3" w14:textId="77777777" w:rsidR="004656D1" w:rsidRPr="00E40703" w:rsidRDefault="004656D1" w:rsidP="004656D1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5D776477" w14:textId="77777777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1F30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rozdziału II pkt. 2.1 SWZ (podać mającą zastosowanie podstawę wykluczenia spośród wymienionych pkt. 2.1 </w:t>
      </w:r>
      <w:r>
        <w:rPr>
          <w:rFonts w:ascii="Arial" w:hAnsi="Arial" w:cs="Arial"/>
          <w:sz w:val="22"/>
          <w:szCs w:val="22"/>
        </w:rPr>
        <w:t>/</w:t>
      </w:r>
      <w:r w:rsidRPr="00391205">
        <w:rPr>
          <w:rFonts w:ascii="Arial" w:hAnsi="Arial" w:cs="Arial"/>
          <w:i/>
          <w:iCs/>
          <w:sz w:val="22"/>
          <w:szCs w:val="22"/>
        </w:rPr>
        <w:t>ppkt. 1,2, 5 i 6 oraz 8</w:t>
      </w:r>
      <w:r>
        <w:rPr>
          <w:rFonts w:ascii="Arial" w:hAnsi="Arial" w:cs="Arial"/>
          <w:i/>
          <w:iCs/>
          <w:sz w:val="22"/>
          <w:szCs w:val="22"/>
        </w:rPr>
        <w:t>/.</w:t>
      </w:r>
      <w:r w:rsidRPr="00866592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 xml:space="preserve">Jednocześnie oświadczam, że </w:t>
      </w:r>
      <w:r>
        <w:rPr>
          <w:rFonts w:ascii="Arial" w:hAnsi="Arial" w:cs="Arial"/>
          <w:sz w:val="22"/>
          <w:szCs w:val="22"/>
        </w:rPr>
        <w:br/>
      </w:r>
      <w:r w:rsidRPr="00632A2A">
        <w:rPr>
          <w:rFonts w:ascii="Arial" w:hAnsi="Arial" w:cs="Arial"/>
          <w:sz w:val="22"/>
          <w:szCs w:val="22"/>
        </w:rPr>
        <w:t xml:space="preserve">w związku z ww. okolicznością, </w:t>
      </w:r>
      <w:r>
        <w:rPr>
          <w:rFonts w:ascii="Arial" w:hAnsi="Arial" w:cs="Arial"/>
          <w:sz w:val="22"/>
          <w:szCs w:val="22"/>
        </w:rPr>
        <w:t>zgodnie z rozdziałem II pkt. 2.2</w:t>
      </w:r>
      <w:r w:rsidRPr="00632A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SWZ </w:t>
      </w:r>
      <w:r w:rsidRPr="00632A2A">
        <w:rPr>
          <w:rFonts w:ascii="Arial" w:hAnsi="Arial" w:cs="Arial"/>
          <w:sz w:val="22"/>
          <w:szCs w:val="22"/>
        </w:rPr>
        <w:t>podjąłem następujące środki naprawcze: ……………</w:t>
      </w:r>
      <w:r>
        <w:rPr>
          <w:rFonts w:ascii="Arial" w:hAnsi="Arial" w:cs="Arial"/>
          <w:sz w:val="22"/>
          <w:szCs w:val="22"/>
        </w:rPr>
        <w:t>….</w:t>
      </w: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485607A4" w14:textId="77777777" w:rsidR="004656D1" w:rsidRPr="005277C4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E40703">
        <w:rPr>
          <w:rFonts w:ascii="Arial" w:hAnsi="Arial" w:cs="Arial"/>
          <w:sz w:val="22"/>
          <w:szCs w:val="22"/>
        </w:rPr>
        <w:t>…………..…………………...............</w:t>
      </w:r>
    </w:p>
    <w:p w14:paraId="276FF353" w14:textId="77777777" w:rsidR="004656D1" w:rsidRPr="00E40703" w:rsidRDefault="004656D1" w:rsidP="004656D1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0CD67B57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1B467753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E40703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E40703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95C5FE6" w14:textId="77777777" w:rsidR="004656D1" w:rsidRPr="00E40703" w:rsidRDefault="004656D1" w:rsidP="004656D1">
      <w:pPr>
        <w:jc w:val="both"/>
        <w:rPr>
          <w:rFonts w:ascii="Arial" w:hAnsi="Arial" w:cs="Arial"/>
          <w:sz w:val="20"/>
          <w:szCs w:val="20"/>
        </w:rPr>
      </w:pPr>
    </w:p>
    <w:p w14:paraId="67D7F5F6" w14:textId="77777777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303BE8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  <w:r w:rsidRPr="00632A2A">
        <w:rPr>
          <w:rFonts w:ascii="Arial" w:hAnsi="Arial" w:cs="Arial"/>
          <w:sz w:val="22"/>
          <w:szCs w:val="22"/>
        </w:rPr>
        <w:br w:type="page"/>
      </w:r>
    </w:p>
    <w:p w14:paraId="7A650E4D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4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1E28DAC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61AFF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2DA85E3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F332266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BB624B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Gmina Świeszyno</w:t>
      </w:r>
    </w:p>
    <w:p w14:paraId="4AB6BCC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76-024 Świeszyno 71</w:t>
      </w:r>
    </w:p>
    <w:p w14:paraId="5F74D67D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555C18" w14:textId="77777777" w:rsidR="004656D1" w:rsidRPr="00632A2A" w:rsidRDefault="004656D1" w:rsidP="004656D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05BAC0AA" w14:textId="77777777" w:rsidR="004656D1" w:rsidRPr="00632A2A" w:rsidRDefault="004656D1" w:rsidP="004656D1">
      <w:pPr>
        <w:jc w:val="center"/>
        <w:rPr>
          <w:rFonts w:ascii="Arial" w:eastAsia="Helvetica" w:hAnsi="Arial" w:cs="Arial"/>
          <w:b/>
          <w:sz w:val="22"/>
          <w:szCs w:val="22"/>
          <w:u w:val="single"/>
        </w:rPr>
      </w:pPr>
      <w:r w:rsidRPr="00632A2A">
        <w:rPr>
          <w:rFonts w:ascii="Arial" w:eastAsia="Helvetica" w:hAnsi="Arial" w:cs="Arial"/>
          <w:b/>
          <w:sz w:val="22"/>
          <w:szCs w:val="22"/>
          <w:u w:val="single"/>
        </w:rPr>
        <w:t>O PRZYNALEŻNOŚCI LUB BRAKU PRZYNALEŻNOŚCI DO TEJ SAMEJ GRUPY KAPITAŁOWEJ</w:t>
      </w:r>
    </w:p>
    <w:p w14:paraId="687DF938" w14:textId="77777777" w:rsidR="004656D1" w:rsidRDefault="004656D1" w:rsidP="004656D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CED3C7" w14:textId="77777777" w:rsidR="004656D1" w:rsidRPr="003F47B5" w:rsidRDefault="004656D1" w:rsidP="004656D1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3F47B5">
        <w:rPr>
          <w:rFonts w:ascii="Calibri" w:hAnsi="Calibri"/>
          <w:sz w:val="22"/>
          <w:szCs w:val="22"/>
          <w:lang w:eastAsia="en-US"/>
        </w:rPr>
        <w:t>Nawiązując do złożonej przez nas oferty w postępowaniu przetargowym prowadzonym pod nazwą</w:t>
      </w:r>
    </w:p>
    <w:p w14:paraId="709F4B7D" w14:textId="77777777" w:rsidR="004656D1" w:rsidRPr="00704215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704215">
        <w:rPr>
          <w:rFonts w:ascii="Arial" w:hAnsi="Arial" w:cs="Arial"/>
          <w:b/>
          <w:color w:val="00000A"/>
          <w:sz w:val="22"/>
          <w:szCs w:val="22"/>
        </w:rPr>
        <w:t>„</w:t>
      </w:r>
      <w:r w:rsidRPr="00704215">
        <w:rPr>
          <w:rFonts w:ascii="Arial" w:hAnsi="Arial" w:cs="Arial"/>
          <w:b/>
          <w:sz w:val="22"/>
          <w:szCs w:val="22"/>
        </w:rPr>
        <w:t>Budowa infrastruktury  wodno-kanalizacyjnej na terenie Gminy Świeszyno – Rozwój podstawowych usług lokalnych dla ludności Gminy Świeszyno poprzez budowę kanalizacji sanitarnej i sieci wodociągowej</w:t>
      </w:r>
      <w:r w:rsidRPr="00704215">
        <w:rPr>
          <w:rFonts w:ascii="Arial" w:hAnsi="Arial" w:cs="Arial"/>
          <w:b/>
          <w:color w:val="00000A"/>
          <w:sz w:val="22"/>
          <w:szCs w:val="22"/>
        </w:rPr>
        <w:t>”</w:t>
      </w:r>
    </w:p>
    <w:p w14:paraId="2A1FDE37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9CBBB9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4EDA769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działając w imieniu 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2E040BD2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…….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6C463B06" w14:textId="77777777" w:rsidR="004656D1" w:rsidRPr="00B85424" w:rsidRDefault="004656D1" w:rsidP="004656D1">
      <w:pPr>
        <w:rPr>
          <w:rFonts w:ascii="Arial" w:eastAsia="Helvetica" w:hAnsi="Arial" w:cs="Arial"/>
          <w:i/>
          <w:sz w:val="20"/>
          <w:szCs w:val="20"/>
        </w:rPr>
      </w:pPr>
      <w:r w:rsidRPr="00B85424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5D5336CF" w14:textId="77777777" w:rsidR="004656D1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5C6A971D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00340D4E" w14:textId="77777777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nie przynależy do grupy kapitałowej w rozumieniu ustawy z dnia 16 lutego 2007r o ochronie konkurencji i konsumentów (Dz. U. z 20</w:t>
      </w:r>
      <w:r>
        <w:rPr>
          <w:rFonts w:ascii="Arial" w:eastAsia="Helvetica" w:hAnsi="Arial" w:cs="Arial"/>
          <w:sz w:val="22"/>
          <w:szCs w:val="22"/>
        </w:rPr>
        <w:t>21</w:t>
      </w:r>
      <w:r w:rsidRPr="00632A2A">
        <w:rPr>
          <w:rFonts w:ascii="Arial" w:eastAsia="Helvetica" w:hAnsi="Arial" w:cs="Arial"/>
          <w:sz w:val="22"/>
          <w:szCs w:val="22"/>
        </w:rPr>
        <w:t xml:space="preserve"> r., poz. </w:t>
      </w:r>
      <w:r>
        <w:rPr>
          <w:rFonts w:ascii="Arial" w:eastAsia="Helvetica" w:hAnsi="Arial" w:cs="Arial"/>
          <w:sz w:val="22"/>
          <w:szCs w:val="22"/>
        </w:rPr>
        <w:t>275</w:t>
      </w:r>
      <w:r w:rsidRPr="00632A2A">
        <w:rPr>
          <w:rFonts w:ascii="Arial" w:eastAsia="Helvetica" w:hAnsi="Arial" w:cs="Arial"/>
          <w:sz w:val="22"/>
          <w:szCs w:val="22"/>
        </w:rPr>
        <w:t>) z innym wykonawcą, który złożył ofertę w przedmiotowym postępowaniu*</w:t>
      </w:r>
    </w:p>
    <w:p w14:paraId="67EF0DAD" w14:textId="77777777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przynależy do grupy kapitałowej* w rozumieniu ustawy z dnia 16 lutego 2007r o ochronie konkurencji i konsumentów wraz z wykonawcą</w:t>
      </w:r>
      <w:r>
        <w:rPr>
          <w:rFonts w:ascii="Arial" w:eastAsia="Helvetica" w:hAnsi="Arial" w:cs="Arial"/>
          <w:sz w:val="22"/>
          <w:szCs w:val="22"/>
        </w:rPr>
        <w:t>,</w:t>
      </w:r>
      <w:r w:rsidRPr="00632A2A">
        <w:rPr>
          <w:rFonts w:ascii="Arial" w:eastAsia="Helvetica" w:hAnsi="Arial" w:cs="Arial"/>
          <w:sz w:val="22"/>
          <w:szCs w:val="22"/>
        </w:rPr>
        <w:t xml:space="preserve"> który złożył ofertę w przedmiotowym postępowaniu tj. </w:t>
      </w:r>
      <w:r w:rsidRPr="00632A2A">
        <w:rPr>
          <w:rFonts w:ascii="Arial" w:eastAsia="Helvetica" w:hAnsi="Arial" w:cs="Arial"/>
          <w:i/>
          <w:sz w:val="22"/>
          <w:szCs w:val="22"/>
        </w:rPr>
        <w:t>(podać nazwę i adres):</w:t>
      </w:r>
    </w:p>
    <w:p w14:paraId="58EC835C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04783CAA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13BBE9E0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………………..**</w:t>
      </w:r>
    </w:p>
    <w:p w14:paraId="2B07FEFB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6CCDBD65" w14:textId="77777777" w:rsidR="004656D1" w:rsidRPr="00632A2A" w:rsidRDefault="004656D1" w:rsidP="004656D1">
      <w:pPr>
        <w:spacing w:after="100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2BE7C03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</w:p>
    <w:p w14:paraId="74C5761C" w14:textId="77777777" w:rsidR="004656D1" w:rsidRPr="00B85424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0"/>
          <w:szCs w:val="20"/>
        </w:rPr>
      </w:pPr>
      <w:r w:rsidRPr="00B85424">
        <w:rPr>
          <w:rFonts w:ascii="Arial" w:hAnsi="Arial" w:cs="Arial"/>
          <w:i/>
          <w:sz w:val="20"/>
          <w:szCs w:val="20"/>
        </w:rPr>
        <w:t>*Właściwe podkreślić</w:t>
      </w:r>
    </w:p>
    <w:p w14:paraId="56510D9A" w14:textId="77777777" w:rsidR="004656D1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2"/>
          <w:szCs w:val="22"/>
        </w:rPr>
      </w:pPr>
      <w:r w:rsidRPr="00B85424">
        <w:rPr>
          <w:rFonts w:ascii="Arial" w:hAnsi="Arial" w:cs="Arial"/>
          <w:i/>
          <w:sz w:val="20"/>
          <w:szCs w:val="20"/>
        </w:rPr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7E83A97A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5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C09BA0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C32C9E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03788C9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42B574DC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46510220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CCB562D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0FB5B9F1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49AB11DD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42D937C8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223DCE1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1851C6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1805F7B7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37FCF8B4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7EDDE754" w14:textId="77777777" w:rsidR="004656D1" w:rsidRPr="00632A2A" w:rsidRDefault="004656D1" w:rsidP="004656D1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>Oświadczam, że zobowiązuję się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32A2A">
        <w:rPr>
          <w:rFonts w:ascii="Arial" w:hAnsi="Arial" w:cs="Arial"/>
          <w:bCs/>
          <w:sz w:val="22"/>
          <w:szCs w:val="22"/>
        </w:rPr>
        <w:t>udostępnić nw. Wykonawcy</w:t>
      </w:r>
      <w:r w:rsidRPr="00632A2A">
        <w:rPr>
          <w:rFonts w:ascii="Arial" w:hAnsi="Arial" w:cs="Arial"/>
          <w:sz w:val="22"/>
          <w:szCs w:val="22"/>
        </w:rPr>
        <w:t>:</w:t>
      </w:r>
    </w:p>
    <w:p w14:paraId="22008ED5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0A744B0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2A6F60F4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E72B76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32A2A">
        <w:rPr>
          <w:rFonts w:ascii="Arial" w:hAnsi="Arial" w:cs="Arial"/>
          <w:sz w:val="22"/>
          <w:szCs w:val="22"/>
        </w:rPr>
        <w:t xml:space="preserve">rzystępującemu do postępowania w sprawie zamówienia publicznego prowadzonego </w:t>
      </w:r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bez możliwości negocjacji ofert </w:t>
      </w:r>
      <w:r w:rsidRPr="00632A2A">
        <w:rPr>
          <w:rFonts w:ascii="Arial" w:hAnsi="Arial" w:cs="Arial"/>
          <w:sz w:val="22"/>
          <w:szCs w:val="22"/>
        </w:rPr>
        <w:t xml:space="preserve">pn.: </w:t>
      </w:r>
    </w:p>
    <w:p w14:paraId="787B17E5" w14:textId="77777777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5097B7" w14:textId="77777777" w:rsidR="004656D1" w:rsidRPr="00704215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704215">
        <w:rPr>
          <w:rFonts w:ascii="Arial" w:hAnsi="Arial" w:cs="Arial"/>
          <w:b/>
          <w:color w:val="00000A"/>
          <w:sz w:val="22"/>
          <w:szCs w:val="22"/>
        </w:rPr>
        <w:t>„</w:t>
      </w:r>
      <w:r w:rsidRPr="00704215">
        <w:rPr>
          <w:rFonts w:ascii="Arial" w:hAnsi="Arial" w:cs="Arial"/>
          <w:b/>
          <w:sz w:val="22"/>
          <w:szCs w:val="22"/>
        </w:rPr>
        <w:t>Budowa infrastruktury  wodno-kanalizacyjnej na terenie Gminy Świeszyno – Rozwój podstawowych usług lokalnych dla ludności Gminy Świeszyno poprzez budowę kanalizacji sanitarnej i sieci wodociągowej</w:t>
      </w:r>
      <w:r w:rsidRPr="00704215">
        <w:rPr>
          <w:rFonts w:ascii="Arial" w:hAnsi="Arial" w:cs="Arial"/>
          <w:b/>
          <w:color w:val="00000A"/>
          <w:sz w:val="22"/>
          <w:szCs w:val="22"/>
        </w:rPr>
        <w:t>”</w:t>
      </w:r>
    </w:p>
    <w:p w14:paraId="1FD91422" w14:textId="77777777" w:rsidR="004656D1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5E62F38" w14:textId="77777777" w:rsidR="004656D1" w:rsidRPr="00704215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704215">
        <w:rPr>
          <w:rFonts w:ascii="Arial" w:hAnsi="Arial" w:cs="Arial"/>
          <w:sz w:val="22"/>
          <w:szCs w:val="22"/>
        </w:rPr>
        <w:t xml:space="preserve">Następujące zasoby: </w:t>
      </w:r>
      <w:r w:rsidRPr="00704215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4AAE7380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2191CE84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1AC6FB2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F460662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</w:p>
    <w:p w14:paraId="3C6FCE3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2847147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14:paraId="49E9A03A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2B4C057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B43995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3B5E0F8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14:paraId="2287342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E8317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14:paraId="61BE09F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5290B52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Zobowiązujemy się do zrealizowania robót budowlanych, których dotyczą wykazane wyżej zdolności.</w:t>
      </w:r>
    </w:p>
    <w:p w14:paraId="1483498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0BA8932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5D219069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6BADFF2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0D229AC5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03982726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7F229D64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FCF53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C57605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F18006F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6D594D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ABADE6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DF221E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D0A8B2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8885B63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226BC1C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30B3B2A" w14:textId="77777777" w:rsidR="004656D1" w:rsidRPr="00632A2A" w:rsidRDefault="004656D1" w:rsidP="004656D1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00E98E8F" w14:textId="77777777" w:rsidR="004656D1" w:rsidRPr="00632A2A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bookmarkStart w:id="4" w:name="_Toc465419690"/>
      <w:bookmarkStart w:id="5" w:name="_Toc456899033"/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  <w:bookmarkEnd w:id="4"/>
    </w:p>
    <w:bookmarkEnd w:id="5"/>
    <w:p w14:paraId="1B0EB554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6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1E4F25E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D6D8104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CFB6F33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64E5D98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60D726B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F56BC3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A33E88A" w14:textId="77777777" w:rsidR="004656D1" w:rsidRPr="00632A2A" w:rsidRDefault="004656D1" w:rsidP="004656D1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wykonanych robót budowlanych</w:t>
      </w:r>
    </w:p>
    <w:p w14:paraId="746CC1A8" w14:textId="77777777" w:rsidR="004656D1" w:rsidRPr="00632A2A" w:rsidRDefault="004656D1" w:rsidP="004656D1">
      <w:pPr>
        <w:pStyle w:val="Zwykytekst"/>
        <w:spacing w:before="120" w:line="276" w:lineRule="auto"/>
        <w:jc w:val="center"/>
        <w:rPr>
          <w:rFonts w:ascii="Arial" w:hAnsi="Arial" w:cs="Arial"/>
          <w:sz w:val="22"/>
          <w:szCs w:val="22"/>
        </w:rPr>
      </w:pPr>
    </w:p>
    <w:p w14:paraId="0B4E4DD5" w14:textId="77777777" w:rsidR="004656D1" w:rsidRPr="00632A2A" w:rsidRDefault="004656D1" w:rsidP="004656D1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4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418"/>
        <w:gridCol w:w="1275"/>
        <w:gridCol w:w="1276"/>
        <w:gridCol w:w="1559"/>
        <w:gridCol w:w="1475"/>
      </w:tblGrid>
      <w:tr w:rsidR="004656D1" w:rsidRPr="00521D43" w14:paraId="0840D762" w14:textId="77777777" w:rsidTr="00883184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0CAB56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15DC9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D0265" w14:textId="77777777" w:rsidR="004656D1" w:rsidRPr="00391205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205">
              <w:rPr>
                <w:rFonts w:ascii="Arial" w:hAnsi="Arial" w:cs="Arial"/>
                <w:sz w:val="20"/>
                <w:szCs w:val="20"/>
              </w:rPr>
              <w:t>Przedmiot zamówienia</w:t>
            </w:r>
            <w:r w:rsidRPr="00391205">
              <w:rPr>
                <w:rFonts w:ascii="Arial" w:hAnsi="Arial" w:cs="Arial"/>
                <w:sz w:val="20"/>
                <w:szCs w:val="20"/>
              </w:rPr>
              <w:br/>
              <w:t>spełniający wymagania</w:t>
            </w:r>
            <w:r w:rsidRPr="00391205">
              <w:rPr>
                <w:rFonts w:ascii="Arial" w:hAnsi="Arial" w:cs="Arial"/>
                <w:bCs/>
                <w:sz w:val="20"/>
                <w:szCs w:val="20"/>
              </w:rPr>
              <w:t xml:space="preserve"> określone w SWZ Rozdz. II pkt. 1.2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3912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2211BF99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Data wykonania roboty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1DF0216F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203F526D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Miejsce wykonania zamówienia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</w:tcBorders>
            <w:vAlign w:val="center"/>
          </w:tcPr>
          <w:p w14:paraId="3849F4C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Nazwa odbiorcy </w:t>
            </w:r>
          </w:p>
        </w:tc>
      </w:tr>
      <w:tr w:rsidR="004656D1" w:rsidRPr="00632A2A" w14:paraId="22EC1AE4" w14:textId="77777777" w:rsidTr="00883184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3A93709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532E3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320DA42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E61ED7E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  <w:tc>
          <w:tcPr>
            <w:tcW w:w="1276" w:type="dxa"/>
            <w:vMerge/>
          </w:tcPr>
          <w:p w14:paraId="4DE0DA9B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462F525C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  <w:vMerge/>
            <w:vAlign w:val="center"/>
          </w:tcPr>
          <w:p w14:paraId="20777C66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4BDECE80" w14:textId="77777777" w:rsidTr="00883184">
        <w:trPr>
          <w:trHeight w:val="677"/>
          <w:jc w:val="center"/>
        </w:trPr>
        <w:tc>
          <w:tcPr>
            <w:tcW w:w="564" w:type="dxa"/>
          </w:tcPr>
          <w:p w14:paraId="56D05B64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</w:tcPr>
          <w:p w14:paraId="124EFEDF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B9467E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7641B23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71C2F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52435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</w:tcPr>
          <w:p w14:paraId="6FEF56B8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5C145C23" w14:textId="77777777" w:rsidTr="00883184">
        <w:trPr>
          <w:trHeight w:val="541"/>
          <w:jc w:val="center"/>
        </w:trPr>
        <w:tc>
          <w:tcPr>
            <w:tcW w:w="564" w:type="dxa"/>
          </w:tcPr>
          <w:p w14:paraId="3DA4CF81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right="-288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</w:tcPr>
          <w:p w14:paraId="76B95AE1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E073D5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0C8833B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5F218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9659F7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</w:tcPr>
          <w:p w14:paraId="4E06205D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074E9E72" w14:textId="77777777" w:rsidTr="00883184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8814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272F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E73A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7BE7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32F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3D12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A15F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512E7D03" w14:textId="77777777" w:rsidTr="00883184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2239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right="-288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AE85C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0CA71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333A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18F5F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F31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BD9C7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7EAE22" w14:textId="77777777" w:rsidR="004656D1" w:rsidRPr="00632A2A" w:rsidRDefault="004656D1" w:rsidP="004656D1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* Do wykazu należy dołączyć dowody czy roboty budowlane zostały wykonane należycie. W przypadku wykazania zamówienia, które nie zostanie poparte stosownym dokumentem – pozycja ta nie będzie brana pod uwagę.</w:t>
      </w:r>
    </w:p>
    <w:p w14:paraId="39EB4A95" w14:textId="77777777" w:rsidR="004656D1" w:rsidRPr="00632A2A" w:rsidRDefault="004656D1" w:rsidP="004656D1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2991644" w14:textId="77777777" w:rsidR="004656D1" w:rsidRPr="00632A2A" w:rsidRDefault="004656D1" w:rsidP="004656D1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5F7E3E8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61EEED68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Wykonawcy/Pełnomocnika)</w:t>
      </w:r>
    </w:p>
    <w:p w14:paraId="26169C7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4C7DCB29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10E7D1BE" w14:textId="77777777" w:rsidR="004656D1" w:rsidRPr="00DB0796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</w:p>
    <w:p w14:paraId="28662471" w14:textId="77777777" w:rsidR="004656D1" w:rsidRPr="00632A2A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</w:p>
    <w:p w14:paraId="7190C24A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7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597A7669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4A1D78C7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67AF53F1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 xml:space="preserve">(nazwa i adres </w:t>
      </w:r>
      <w:r>
        <w:rPr>
          <w:rFonts w:ascii="Arial" w:hAnsi="Arial" w:cs="Arial"/>
          <w:sz w:val="22"/>
          <w:szCs w:val="22"/>
          <w:lang w:val="pl-PL"/>
        </w:rPr>
        <w:t>W</w:t>
      </w:r>
      <w:r w:rsidRPr="00632A2A">
        <w:rPr>
          <w:rFonts w:ascii="Arial" w:hAnsi="Arial" w:cs="Arial"/>
          <w:sz w:val="22"/>
          <w:szCs w:val="22"/>
          <w:lang w:val="pl-PL"/>
        </w:rPr>
        <w:t>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4C3422BC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07256C81" w14:textId="77777777" w:rsidR="004656D1" w:rsidRPr="00263B3B" w:rsidRDefault="004656D1" w:rsidP="004656D1">
      <w:pPr>
        <w:pStyle w:val="Zwykytekst"/>
        <w:spacing w:before="120"/>
        <w:ind w:left="1800" w:right="-142" w:hanging="14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osób </w:t>
      </w:r>
      <w:r w:rsidRPr="00263B3B">
        <w:rPr>
          <w:rFonts w:ascii="Arial" w:hAnsi="Arial" w:cs="Arial"/>
          <w:b/>
          <w:bCs/>
          <w:sz w:val="24"/>
          <w:szCs w:val="24"/>
        </w:rPr>
        <w:t>wyznaczon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263B3B">
        <w:rPr>
          <w:rFonts w:ascii="Arial" w:hAnsi="Arial" w:cs="Arial"/>
          <w:b/>
          <w:bCs/>
          <w:sz w:val="24"/>
          <w:szCs w:val="24"/>
        </w:rPr>
        <w:t xml:space="preserve"> do realizacji zamówienia:</w:t>
      </w:r>
    </w:p>
    <w:p w14:paraId="41C03B0C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1092"/>
        <w:gridCol w:w="2126"/>
        <w:gridCol w:w="1843"/>
        <w:gridCol w:w="1843"/>
        <w:gridCol w:w="1418"/>
        <w:gridCol w:w="1418"/>
      </w:tblGrid>
      <w:tr w:rsidR="004656D1" w:rsidRPr="00EA7762" w14:paraId="2680FD76" w14:textId="77777777" w:rsidTr="00883184">
        <w:tc>
          <w:tcPr>
            <w:tcW w:w="468" w:type="dxa"/>
          </w:tcPr>
          <w:p w14:paraId="06A61F51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092" w:type="dxa"/>
          </w:tcPr>
          <w:p w14:paraId="2E0C25BE" w14:textId="77777777" w:rsidR="004656D1" w:rsidRPr="00EA7762" w:rsidRDefault="004656D1" w:rsidP="00883184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2126" w:type="dxa"/>
          </w:tcPr>
          <w:p w14:paraId="2310B02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843" w:type="dxa"/>
          </w:tcPr>
          <w:p w14:paraId="5242C8F8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6724B526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06465198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0B0A20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52B4DF14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7FDED834" w14:textId="77777777" w:rsidR="004656D1" w:rsidRPr="00EA7762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1843" w:type="dxa"/>
          </w:tcPr>
          <w:p w14:paraId="23195035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Opis wykonanych usług – przedmiot usługi </w:t>
            </w:r>
            <w:r>
              <w:rPr>
                <w:bCs/>
                <w:sz w:val="20"/>
                <w:szCs w:val="20"/>
              </w:rPr>
              <w:t>spełniający warunki określone w SWZ Rozdz. II pkt. 1.2b</w:t>
            </w:r>
          </w:p>
          <w:p w14:paraId="1D26CAE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4431552" w14:textId="77777777" w:rsidR="004656D1" w:rsidRPr="00EA7762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7762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4C95F255" w14:textId="77777777" w:rsidR="004656D1" w:rsidRPr="00EA7762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418" w:type="dxa"/>
          </w:tcPr>
          <w:p w14:paraId="2F7E975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4656D1" w:rsidRPr="006B3D24" w14:paraId="5283A618" w14:textId="77777777" w:rsidTr="00883184">
        <w:tc>
          <w:tcPr>
            <w:tcW w:w="468" w:type="dxa"/>
          </w:tcPr>
          <w:p w14:paraId="3D886053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14:paraId="33E41C6E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1237E5A" w14:textId="77777777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</w:p>
        </w:tc>
        <w:tc>
          <w:tcPr>
            <w:tcW w:w="1843" w:type="dxa"/>
          </w:tcPr>
          <w:p w14:paraId="59B32D18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D5C8DC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878347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EC40F16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1F87BE2A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359703C3" w14:textId="77777777" w:rsidR="004656D1" w:rsidRPr="00362916" w:rsidRDefault="004656D1" w:rsidP="004656D1">
      <w:pPr>
        <w:pStyle w:val="Normalny1"/>
        <w:ind w:left="284"/>
        <w:rPr>
          <w:rFonts w:ascii="Arial" w:hAnsi="Arial" w:cs="Arial"/>
          <w:iCs/>
          <w:lang w:val="pl-PL"/>
        </w:rPr>
      </w:pPr>
      <w:r w:rsidRPr="00362916">
        <w:rPr>
          <w:rFonts w:ascii="Arial" w:hAnsi="Arial" w:cs="Arial"/>
          <w:lang w:val="pl-PL"/>
        </w:rPr>
        <w:t xml:space="preserve">Oświadczamy, że </w:t>
      </w:r>
      <w:r w:rsidRPr="00362916">
        <w:rPr>
          <w:rFonts w:ascii="Arial" w:hAnsi="Arial" w:cs="Arial"/>
          <w:iCs/>
          <w:lang w:val="pl-PL"/>
        </w:rPr>
        <w:t>osoby</w:t>
      </w:r>
      <w:r>
        <w:rPr>
          <w:rFonts w:ascii="Arial" w:hAnsi="Arial" w:cs="Arial"/>
          <w:iCs/>
          <w:lang w:val="pl-PL"/>
        </w:rPr>
        <w:t>,</w:t>
      </w:r>
      <w:r w:rsidRPr="00362916">
        <w:rPr>
          <w:rFonts w:ascii="Arial" w:hAnsi="Arial" w:cs="Arial"/>
          <w:iCs/>
          <w:lang w:val="pl-PL"/>
        </w:rPr>
        <w:t xml:space="preserve"> które będą uczestniczyć w wykonywaniu zamówienia posiadają wymagane kwalifikacje zawodowe.</w:t>
      </w:r>
    </w:p>
    <w:p w14:paraId="7D7813A6" w14:textId="77777777" w:rsidR="004656D1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0296AFE9" w14:textId="77777777" w:rsidR="004656D1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9E720A2" w14:textId="77777777" w:rsidR="004656D1" w:rsidRPr="00632A2A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2DBE063" w14:textId="77777777" w:rsidR="004656D1" w:rsidRPr="00632A2A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283C1846" w14:textId="77777777" w:rsidR="004656D1" w:rsidRPr="00521D43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Wykonawcy/Pełnomocnika)</w:t>
      </w:r>
    </w:p>
    <w:p w14:paraId="247BF4E5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426EC943" w14:textId="77777777" w:rsidR="004656D1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wraz z ofertą</w:t>
      </w:r>
    </w:p>
    <w:p w14:paraId="2F2BE18A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 xml:space="preserve">W PRZYPADKU BRAKU ZAŁĄCZENIA DO OFERTY ZAŁĄCZNIKA NR 7A ZAMAWIAJĄCY W KRYTERIUM – DOŚWIADCZENIE KIEROWNIKA BUDOWY </w:t>
      </w:r>
    </w:p>
    <w:p w14:paraId="41782893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>PRZYZNA 0 PKT.</w:t>
      </w:r>
    </w:p>
    <w:p w14:paraId="39B96725" w14:textId="77777777" w:rsidR="004656D1" w:rsidRDefault="004656D1" w:rsidP="004656D1">
      <w:pPr>
        <w:rPr>
          <w:highlight w:val="lightGray"/>
        </w:rPr>
      </w:pPr>
    </w:p>
    <w:p w14:paraId="18B6C4D2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w w:val="130"/>
          <w:sz w:val="18"/>
          <w:szCs w:val="18"/>
        </w:rPr>
        <w:t>Załącznik nr 7A do SIWZ</w:t>
      </w:r>
    </w:p>
    <w:p w14:paraId="36A95F9E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</w:p>
    <w:p w14:paraId="1AC5F423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37339DFC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52409A06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(nazwa i adres Wykonawcy)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</w:p>
    <w:p w14:paraId="1361AAFA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24E907A6" w14:textId="77777777" w:rsidR="004656D1" w:rsidRPr="00843A20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2"/>
          <w:szCs w:val="22"/>
        </w:rPr>
      </w:pPr>
      <w:r w:rsidRPr="00843A20">
        <w:rPr>
          <w:rFonts w:ascii="Arial" w:hAnsi="Arial" w:cs="Arial"/>
          <w:b/>
          <w:bCs/>
          <w:sz w:val="22"/>
          <w:szCs w:val="22"/>
        </w:rPr>
        <w:t xml:space="preserve">Wykaz osób do oceny w kryterium: </w:t>
      </w:r>
      <w:r w:rsidRPr="00843A20">
        <w:rPr>
          <w:rFonts w:ascii="Arial" w:hAnsi="Arial" w:cs="Arial"/>
          <w:b/>
          <w:bCs/>
          <w:sz w:val="22"/>
          <w:szCs w:val="22"/>
          <w:u w:val="single"/>
        </w:rPr>
        <w:t>Doświadczenie kierownika budowy</w:t>
      </w:r>
    </w:p>
    <w:p w14:paraId="1AD72214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9"/>
        <w:gridCol w:w="1093"/>
        <w:gridCol w:w="2127"/>
        <w:gridCol w:w="1844"/>
        <w:gridCol w:w="1844"/>
        <w:gridCol w:w="1419"/>
        <w:gridCol w:w="1419"/>
      </w:tblGrid>
      <w:tr w:rsidR="004656D1" w14:paraId="2E50362F" w14:textId="77777777" w:rsidTr="0088318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32AA3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79319" w14:textId="77777777" w:rsidR="004656D1" w:rsidRDefault="004656D1" w:rsidP="00883184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2DE6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EC37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zawodowe, posiadane uprawnienia</w:t>
            </w:r>
          </w:p>
          <w:p w14:paraId="56A1D40B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19509093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7246E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Opis wykonanych robót – </w:t>
            </w:r>
            <w:r>
              <w:rPr>
                <w:b/>
                <w:bCs/>
                <w:sz w:val="20"/>
                <w:szCs w:val="20"/>
              </w:rPr>
              <w:t>przedmiot spełniający warunki określone w SWZ Rozdz. II pkt. 11.2 C</w:t>
            </w:r>
          </w:p>
          <w:p w14:paraId="6CCD5F4F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(nazwa, wartość / zakres rzeczowy zadania)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E4141" w14:textId="77777777" w:rsidR="004656D1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0CAA0F4B" w14:textId="77777777" w:rsidR="004656D1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957F5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4656D1" w14:paraId="6AE70FA0" w14:textId="77777777" w:rsidTr="0088318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B7D5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6640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7CB1" w14:textId="77777777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</w:p>
          <w:p w14:paraId="6E6C6B2A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  <w:p w14:paraId="5058146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  <w:p w14:paraId="5E14A8A2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  <w:p w14:paraId="59964589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8E2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6CC1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ED46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6302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3D4F6D67" w14:textId="77777777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2B24E10F" w14:textId="77777777" w:rsidR="004656D1" w:rsidRPr="00843A20" w:rsidRDefault="004656D1" w:rsidP="004656D1">
      <w:pPr>
        <w:pStyle w:val="Zwykytekst"/>
        <w:ind w:left="1800" w:right="-142" w:hanging="1800"/>
        <w:rPr>
          <w:rFonts w:ascii="Arial" w:hAnsi="Arial" w:cs="Arial"/>
          <w:b/>
          <w:sz w:val="22"/>
          <w:szCs w:val="22"/>
          <w:u w:val="single"/>
        </w:rPr>
      </w:pPr>
      <w:r w:rsidRPr="00843A20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40DAD1B8" w14:textId="77777777" w:rsidR="004656D1" w:rsidRPr="00843A20" w:rsidRDefault="004656D1" w:rsidP="004656D1">
      <w:pPr>
        <w:pStyle w:val="Zwykytekst"/>
        <w:ind w:right="-142"/>
        <w:rPr>
          <w:rFonts w:ascii="Arial" w:hAnsi="Arial" w:cs="Arial"/>
          <w:b/>
          <w:sz w:val="22"/>
          <w:szCs w:val="22"/>
        </w:rPr>
      </w:pPr>
      <w:r w:rsidRPr="00843A20">
        <w:rPr>
          <w:rFonts w:ascii="Arial" w:hAnsi="Arial" w:cs="Arial"/>
          <w:b/>
          <w:sz w:val="22"/>
          <w:szCs w:val="22"/>
        </w:rPr>
        <w:t>Zadania wymienione w kolumnie nr 5, dla których nie zostaną podane wartości</w:t>
      </w:r>
      <w:r>
        <w:rPr>
          <w:rFonts w:ascii="Arial" w:hAnsi="Arial" w:cs="Arial"/>
          <w:b/>
          <w:sz w:val="22"/>
          <w:szCs w:val="22"/>
        </w:rPr>
        <w:t xml:space="preserve">/zakres rzeczowy zadania </w:t>
      </w:r>
      <w:r w:rsidRPr="00843A20">
        <w:rPr>
          <w:rFonts w:ascii="Arial" w:hAnsi="Arial" w:cs="Arial"/>
          <w:b/>
          <w:sz w:val="22"/>
          <w:szCs w:val="22"/>
        </w:rPr>
        <w:t>nie będą podlegały ocenie.</w:t>
      </w:r>
    </w:p>
    <w:p w14:paraId="25AC4E72" w14:textId="77777777" w:rsidR="004656D1" w:rsidRPr="00843A20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sz w:val="22"/>
          <w:szCs w:val="22"/>
        </w:rPr>
      </w:pPr>
    </w:p>
    <w:p w14:paraId="5E4A33A5" w14:textId="77777777" w:rsidR="004656D1" w:rsidRPr="00843A20" w:rsidRDefault="004656D1" w:rsidP="004656D1">
      <w:pPr>
        <w:pStyle w:val="Normalny1"/>
        <w:ind w:left="284"/>
        <w:rPr>
          <w:rFonts w:ascii="Arial" w:hAnsi="Arial" w:cs="Arial"/>
          <w:iCs/>
          <w:sz w:val="22"/>
          <w:szCs w:val="22"/>
          <w:lang w:val="pl-PL"/>
        </w:rPr>
      </w:pPr>
      <w:r w:rsidRPr="00843A20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843A20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5FAC1EAD" w14:textId="77777777" w:rsidR="004656D1" w:rsidRDefault="004656D1" w:rsidP="004656D1">
      <w:pPr>
        <w:pStyle w:val="Zwykytekst"/>
        <w:spacing w:before="120" w:line="276" w:lineRule="auto"/>
        <w:rPr>
          <w:rFonts w:ascii="Arial" w:eastAsia="Andale Sans UI" w:hAnsi="Arial" w:cs="Arial"/>
          <w:color w:val="00000A"/>
          <w:sz w:val="22"/>
          <w:szCs w:val="22"/>
          <w:lang w:eastAsia="ja-JP" w:bidi="fa-IR"/>
        </w:rPr>
      </w:pPr>
    </w:p>
    <w:p w14:paraId="6921B59A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4D40BE38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Wykonawcy/Pełnomocnika)</w:t>
      </w:r>
    </w:p>
    <w:p w14:paraId="47CE4C0D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shd w:val="clear" w:color="auto" w:fill="FFFF00"/>
          <w:lang w:val="pl-PL"/>
        </w:rPr>
      </w:pPr>
    </w:p>
    <w:p w14:paraId="5048632B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br w:type="page"/>
      </w:r>
    </w:p>
    <w:p w14:paraId="23832DD0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7A8137CF" w14:textId="77777777" w:rsidR="004656D1" w:rsidRPr="00632A2A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632A2A">
        <w:rPr>
          <w:rFonts w:ascii="Arial" w:hAnsi="Arial" w:cs="Arial"/>
          <w:b/>
          <w:i/>
          <w:color w:val="FF0000"/>
          <w:sz w:val="22"/>
          <w:szCs w:val="22"/>
        </w:rPr>
        <w:t>oświadczenie składane wraz z ofertą – jeżeli występuje</w:t>
      </w:r>
    </w:p>
    <w:p w14:paraId="4A4709B1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22"/>
          <w:szCs w:val="22"/>
        </w:rPr>
      </w:pPr>
    </w:p>
    <w:p w14:paraId="224BB121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8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4CD7130F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7202F8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7709B5BE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4A8E3821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D0C187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64126158" w14:textId="77777777" w:rsidR="004656D1" w:rsidRPr="00632A2A" w:rsidRDefault="004656D1" w:rsidP="004656D1">
      <w:pPr>
        <w:widowControl w:val="0"/>
        <w:spacing w:after="194" w:line="276" w:lineRule="auto"/>
        <w:ind w:left="1276" w:right="320" w:hanging="1320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części zamówienia powierzonych podwykonawcom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6240"/>
        <w:gridCol w:w="1570"/>
      </w:tblGrid>
      <w:tr w:rsidR="004656D1" w:rsidRPr="00632A2A" w14:paraId="4D49167E" w14:textId="77777777" w:rsidTr="00883184">
        <w:trPr>
          <w:trHeight w:hRule="exact" w:val="113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D52F3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3EFEB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 zamówienia powierzone podwykonawcom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7FAB0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Procentowy zakres robót</w:t>
            </w:r>
          </w:p>
        </w:tc>
      </w:tr>
      <w:tr w:rsidR="004656D1" w:rsidRPr="00632A2A" w14:paraId="54EC4AEE" w14:textId="77777777" w:rsidTr="00883184">
        <w:trPr>
          <w:trHeight w:hRule="exact" w:val="1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0B07A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EDD7C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3BB7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77FE71AA" w14:textId="77777777" w:rsidTr="00883184">
        <w:trPr>
          <w:trHeight w:hRule="exact" w:val="156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35FDC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134C5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225B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47E72781" w14:textId="77777777" w:rsidTr="00883184">
        <w:trPr>
          <w:trHeight w:hRule="exact" w:val="156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B74F9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37C28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EBC36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09E3491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6F76FCC5" w14:textId="77777777" w:rsidR="004656D1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42CC0B7A" w14:textId="77777777" w:rsidR="004656D1" w:rsidRPr="00632A2A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28E10F2E" w14:textId="77777777" w:rsidR="004656D1" w:rsidRPr="00521D43" w:rsidRDefault="004656D1" w:rsidP="004656D1">
      <w:pPr>
        <w:spacing w:before="120" w:line="276" w:lineRule="auto"/>
        <w:ind w:left="4254"/>
        <w:rPr>
          <w:rFonts w:ascii="Arial" w:hAnsi="Arial" w:cs="Arial"/>
          <w:sz w:val="20"/>
          <w:szCs w:val="20"/>
        </w:rPr>
      </w:pPr>
      <w:r w:rsidRPr="00521D43">
        <w:rPr>
          <w:rFonts w:ascii="Arial" w:hAnsi="Arial" w:cs="Arial"/>
          <w:sz w:val="20"/>
          <w:szCs w:val="20"/>
        </w:rPr>
        <w:t xml:space="preserve">……………………………………………… </w:t>
      </w:r>
      <w:r w:rsidRPr="00521D43">
        <w:rPr>
          <w:rFonts w:ascii="Arial" w:hAnsi="Arial" w:cs="Arial"/>
          <w:sz w:val="20"/>
          <w:szCs w:val="20"/>
        </w:rPr>
        <w:br/>
        <w:t>(podpis Wykonawcy/Pełnomocnika)</w:t>
      </w:r>
    </w:p>
    <w:p w14:paraId="5D10129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4CA6954E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2DBAB8BD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6F4DF79C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1D210A6B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304F8236" w14:textId="77777777" w:rsidR="004C0D0C" w:rsidRPr="004656D1" w:rsidRDefault="004C0D0C" w:rsidP="004656D1"/>
    <w:sectPr w:rsidR="004C0D0C" w:rsidRPr="004656D1" w:rsidSect="004656D1">
      <w:headerReference w:type="first" r:id="rId8"/>
      <w:pgSz w:w="11906" w:h="16838" w:code="9"/>
      <w:pgMar w:top="1701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F793F" w14:textId="77777777" w:rsidR="00C30E10" w:rsidRDefault="00C30E10" w:rsidP="00A22B7C">
      <w:r>
        <w:separator/>
      </w:r>
    </w:p>
  </w:endnote>
  <w:endnote w:type="continuationSeparator" w:id="0">
    <w:p w14:paraId="0047A1A4" w14:textId="77777777" w:rsidR="00C30E10" w:rsidRDefault="00C30E10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Batang"/>
    <w:charset w:val="01"/>
    <w:family w:val="swiss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AF21" w14:textId="77777777" w:rsidR="00C30E10" w:rsidRDefault="00C30E10" w:rsidP="00A22B7C">
      <w:r>
        <w:separator/>
      </w:r>
    </w:p>
  </w:footnote>
  <w:footnote w:type="continuationSeparator" w:id="0">
    <w:p w14:paraId="7E850D71" w14:textId="77777777" w:rsidR="00C30E10" w:rsidRDefault="00C30E10" w:rsidP="00A2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1C72" w14:textId="77777777" w:rsidR="009E6E1C" w:rsidRPr="009C365E" w:rsidRDefault="009E6E1C" w:rsidP="009E6E1C">
    <w:pPr>
      <w:tabs>
        <w:tab w:val="center" w:pos="4536"/>
        <w:tab w:val="right" w:pos="9072"/>
      </w:tabs>
    </w:pPr>
  </w:p>
  <w:p w14:paraId="0938F20C" w14:textId="77777777" w:rsidR="009E6E1C" w:rsidRPr="009C365E" w:rsidRDefault="009E6E1C" w:rsidP="009E6E1C">
    <w:pPr>
      <w:pStyle w:val="Nagwek"/>
    </w:pPr>
    <w:r w:rsidRPr="009C365E">
      <w:rPr>
        <w:noProof/>
        <w:sz w:val="20"/>
        <w:szCs w:val="20"/>
      </w:rPr>
      <w:drawing>
        <wp:inline distT="0" distB="0" distL="0" distR="0" wp14:anchorId="68AA656A" wp14:editId="6C017B8B">
          <wp:extent cx="1362075" cy="76869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768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365E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FED788A" wp14:editId="2435EF1F">
          <wp:simplePos x="0" y="0"/>
          <wp:positionH relativeFrom="margin">
            <wp:align>right</wp:align>
          </wp:positionH>
          <wp:positionV relativeFrom="paragraph">
            <wp:posOffset>86360</wp:posOffset>
          </wp:positionV>
          <wp:extent cx="1278255" cy="757555"/>
          <wp:effectExtent l="0" t="0" r="0" b="444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A9D5C71"/>
    <w:multiLevelType w:val="hybridMultilevel"/>
    <w:tmpl w:val="AE5A5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FBE0D7B"/>
    <w:multiLevelType w:val="multilevel"/>
    <w:tmpl w:val="C43A89E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F923CA1"/>
    <w:multiLevelType w:val="hybridMultilevel"/>
    <w:tmpl w:val="123E2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5BA7064"/>
    <w:multiLevelType w:val="multilevel"/>
    <w:tmpl w:val="13AADC12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546B6067"/>
    <w:multiLevelType w:val="hybridMultilevel"/>
    <w:tmpl w:val="4BCC5BD0"/>
    <w:lvl w:ilvl="0" w:tplc="0CDA5F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5A7C19EE"/>
    <w:multiLevelType w:val="multilevel"/>
    <w:tmpl w:val="102CB40C"/>
    <w:lvl w:ilvl="0">
      <w:start w:val="1"/>
      <w:numFmt w:val="bullet"/>
      <w:lvlText w:val="□"/>
      <w:lvlJc w:val="left"/>
      <w:pPr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1384254398">
    <w:abstractNumId w:val="16"/>
  </w:num>
  <w:num w:numId="2" w16cid:durableId="894967385">
    <w:abstractNumId w:val="43"/>
  </w:num>
  <w:num w:numId="3" w16cid:durableId="248852314">
    <w:abstractNumId w:val="20"/>
  </w:num>
  <w:num w:numId="4" w16cid:durableId="759522715">
    <w:abstractNumId w:val="13"/>
  </w:num>
  <w:num w:numId="5" w16cid:durableId="1114448793">
    <w:abstractNumId w:val="44"/>
  </w:num>
  <w:num w:numId="6" w16cid:durableId="678578583">
    <w:abstractNumId w:val="28"/>
  </w:num>
  <w:num w:numId="7" w16cid:durableId="1017537873">
    <w:abstractNumId w:val="6"/>
  </w:num>
  <w:num w:numId="8" w16cid:durableId="737246004">
    <w:abstractNumId w:val="5"/>
  </w:num>
  <w:num w:numId="9" w16cid:durableId="469716302">
    <w:abstractNumId w:val="30"/>
  </w:num>
  <w:num w:numId="10" w16cid:durableId="1460224679">
    <w:abstractNumId w:val="31"/>
  </w:num>
  <w:num w:numId="11" w16cid:durableId="384984704">
    <w:abstractNumId w:val="37"/>
  </w:num>
  <w:num w:numId="12" w16cid:durableId="842939094">
    <w:abstractNumId w:val="33"/>
  </w:num>
  <w:num w:numId="13" w16cid:durableId="870455808">
    <w:abstractNumId w:val="34"/>
  </w:num>
  <w:num w:numId="14" w16cid:durableId="861628129">
    <w:abstractNumId w:val="22"/>
  </w:num>
  <w:num w:numId="15" w16cid:durableId="619801976">
    <w:abstractNumId w:val="10"/>
  </w:num>
  <w:num w:numId="16" w16cid:durableId="2121877532">
    <w:abstractNumId w:val="21"/>
  </w:num>
  <w:num w:numId="17" w16cid:durableId="9988234">
    <w:abstractNumId w:val="15"/>
  </w:num>
  <w:num w:numId="18" w16cid:durableId="468329243">
    <w:abstractNumId w:val="17"/>
  </w:num>
  <w:num w:numId="19" w16cid:durableId="1653094579">
    <w:abstractNumId w:val="18"/>
  </w:num>
  <w:num w:numId="20" w16cid:durableId="755786556">
    <w:abstractNumId w:val="39"/>
  </w:num>
  <w:num w:numId="21" w16cid:durableId="577323088">
    <w:abstractNumId w:val="4"/>
  </w:num>
  <w:num w:numId="22" w16cid:durableId="557984091">
    <w:abstractNumId w:val="7"/>
  </w:num>
  <w:num w:numId="23" w16cid:durableId="1060136370">
    <w:abstractNumId w:val="19"/>
  </w:num>
  <w:num w:numId="24" w16cid:durableId="2005818969">
    <w:abstractNumId w:val="23"/>
  </w:num>
  <w:num w:numId="25" w16cid:durableId="944726247">
    <w:abstractNumId w:val="9"/>
  </w:num>
  <w:num w:numId="26" w16cid:durableId="1609656796">
    <w:abstractNumId w:val="11"/>
  </w:num>
  <w:num w:numId="27" w16cid:durableId="943925068">
    <w:abstractNumId w:val="32"/>
  </w:num>
  <w:num w:numId="28" w16cid:durableId="1712068763">
    <w:abstractNumId w:val="41"/>
  </w:num>
  <w:num w:numId="29" w16cid:durableId="1681538857">
    <w:abstractNumId w:val="40"/>
  </w:num>
  <w:num w:numId="30" w16cid:durableId="172038173">
    <w:abstractNumId w:val="27"/>
  </w:num>
  <w:num w:numId="31" w16cid:durableId="1308901453">
    <w:abstractNumId w:val="14"/>
  </w:num>
  <w:num w:numId="32" w16cid:durableId="2034115801">
    <w:abstractNumId w:val="8"/>
  </w:num>
  <w:num w:numId="33" w16cid:durableId="1338192976">
    <w:abstractNumId w:val="35"/>
  </w:num>
  <w:num w:numId="34" w16cid:durableId="465708120">
    <w:abstractNumId w:val="38"/>
  </w:num>
  <w:num w:numId="35" w16cid:durableId="542139161">
    <w:abstractNumId w:val="26"/>
  </w:num>
  <w:num w:numId="36" w16cid:durableId="2042897996">
    <w:abstractNumId w:val="42"/>
  </w:num>
  <w:num w:numId="37" w16cid:durableId="1205286379">
    <w:abstractNumId w:val="36"/>
  </w:num>
  <w:num w:numId="38" w16cid:durableId="1694769313">
    <w:abstractNumId w:val="12"/>
  </w:num>
  <w:num w:numId="39" w16cid:durableId="1915816463">
    <w:abstractNumId w:val="29"/>
  </w:num>
  <w:num w:numId="40" w16cid:durableId="2013412801">
    <w:abstractNumId w:val="2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7C"/>
    <w:rsid w:val="000151AE"/>
    <w:rsid w:val="000156D5"/>
    <w:rsid w:val="00027DF4"/>
    <w:rsid w:val="0004723C"/>
    <w:rsid w:val="00055487"/>
    <w:rsid w:val="00057189"/>
    <w:rsid w:val="00063BE5"/>
    <w:rsid w:val="00063D6F"/>
    <w:rsid w:val="000751B2"/>
    <w:rsid w:val="00076C5D"/>
    <w:rsid w:val="000901D7"/>
    <w:rsid w:val="000B044B"/>
    <w:rsid w:val="000B5145"/>
    <w:rsid w:val="000E1A0A"/>
    <w:rsid w:val="000E2467"/>
    <w:rsid w:val="000E60A6"/>
    <w:rsid w:val="000F266B"/>
    <w:rsid w:val="00103C0B"/>
    <w:rsid w:val="0010408B"/>
    <w:rsid w:val="00105C31"/>
    <w:rsid w:val="001060A5"/>
    <w:rsid w:val="00122291"/>
    <w:rsid w:val="00122ED2"/>
    <w:rsid w:val="001261D6"/>
    <w:rsid w:val="00131236"/>
    <w:rsid w:val="00140FE3"/>
    <w:rsid w:val="001412E6"/>
    <w:rsid w:val="00143809"/>
    <w:rsid w:val="00146499"/>
    <w:rsid w:val="0015057E"/>
    <w:rsid w:val="0015448E"/>
    <w:rsid w:val="00164648"/>
    <w:rsid w:val="00170648"/>
    <w:rsid w:val="00173952"/>
    <w:rsid w:val="0017494A"/>
    <w:rsid w:val="001823C1"/>
    <w:rsid w:val="00182419"/>
    <w:rsid w:val="001828F7"/>
    <w:rsid w:val="00183587"/>
    <w:rsid w:val="00191068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C6A0E"/>
    <w:rsid w:val="001D26EF"/>
    <w:rsid w:val="001E3C86"/>
    <w:rsid w:val="001E6FB8"/>
    <w:rsid w:val="001E7A70"/>
    <w:rsid w:val="001F299F"/>
    <w:rsid w:val="00203EDC"/>
    <w:rsid w:val="00205E7A"/>
    <w:rsid w:val="0020799E"/>
    <w:rsid w:val="00216A0F"/>
    <w:rsid w:val="00221561"/>
    <w:rsid w:val="0023634D"/>
    <w:rsid w:val="00243C97"/>
    <w:rsid w:val="00247B50"/>
    <w:rsid w:val="00252F40"/>
    <w:rsid w:val="00260C64"/>
    <w:rsid w:val="00275970"/>
    <w:rsid w:val="00287992"/>
    <w:rsid w:val="002A488C"/>
    <w:rsid w:val="002A5128"/>
    <w:rsid w:val="002C4B68"/>
    <w:rsid w:val="002C4D2D"/>
    <w:rsid w:val="002D21DB"/>
    <w:rsid w:val="002D5A85"/>
    <w:rsid w:val="002E1D62"/>
    <w:rsid w:val="002E4A90"/>
    <w:rsid w:val="002F2422"/>
    <w:rsid w:val="002F5F5A"/>
    <w:rsid w:val="00314F5A"/>
    <w:rsid w:val="00321D49"/>
    <w:rsid w:val="0032562C"/>
    <w:rsid w:val="00337106"/>
    <w:rsid w:val="00342F81"/>
    <w:rsid w:val="0034683D"/>
    <w:rsid w:val="00350D2B"/>
    <w:rsid w:val="00377DA8"/>
    <w:rsid w:val="00384881"/>
    <w:rsid w:val="00386317"/>
    <w:rsid w:val="003911CD"/>
    <w:rsid w:val="0039340D"/>
    <w:rsid w:val="00397AE7"/>
    <w:rsid w:val="003A7CEB"/>
    <w:rsid w:val="003B0EF6"/>
    <w:rsid w:val="003C5586"/>
    <w:rsid w:val="003D4A61"/>
    <w:rsid w:val="003E4026"/>
    <w:rsid w:val="003F4AFB"/>
    <w:rsid w:val="00417682"/>
    <w:rsid w:val="00421392"/>
    <w:rsid w:val="00432021"/>
    <w:rsid w:val="004352D4"/>
    <w:rsid w:val="00444AD4"/>
    <w:rsid w:val="00455037"/>
    <w:rsid w:val="0045732E"/>
    <w:rsid w:val="004656D1"/>
    <w:rsid w:val="00475173"/>
    <w:rsid w:val="0048479B"/>
    <w:rsid w:val="00485876"/>
    <w:rsid w:val="00494E87"/>
    <w:rsid w:val="004A0809"/>
    <w:rsid w:val="004A1424"/>
    <w:rsid w:val="004A1997"/>
    <w:rsid w:val="004A5B85"/>
    <w:rsid w:val="004A6177"/>
    <w:rsid w:val="004A6AA6"/>
    <w:rsid w:val="004C0D0C"/>
    <w:rsid w:val="004C1CDF"/>
    <w:rsid w:val="004C792C"/>
    <w:rsid w:val="004D6DFE"/>
    <w:rsid w:val="004E654C"/>
    <w:rsid w:val="004E6728"/>
    <w:rsid w:val="004F15E0"/>
    <w:rsid w:val="004F3D7B"/>
    <w:rsid w:val="004F5584"/>
    <w:rsid w:val="00507EBA"/>
    <w:rsid w:val="00514787"/>
    <w:rsid w:val="005205D3"/>
    <w:rsid w:val="005277C4"/>
    <w:rsid w:val="00527EA6"/>
    <w:rsid w:val="0055084E"/>
    <w:rsid w:val="00552D67"/>
    <w:rsid w:val="00561129"/>
    <w:rsid w:val="00573145"/>
    <w:rsid w:val="00574BB2"/>
    <w:rsid w:val="00592CDB"/>
    <w:rsid w:val="005A0313"/>
    <w:rsid w:val="005B1CEE"/>
    <w:rsid w:val="005B46AA"/>
    <w:rsid w:val="005C2E69"/>
    <w:rsid w:val="005E3153"/>
    <w:rsid w:val="006159C5"/>
    <w:rsid w:val="00620D1F"/>
    <w:rsid w:val="00633813"/>
    <w:rsid w:val="006407ED"/>
    <w:rsid w:val="00642635"/>
    <w:rsid w:val="00646F9D"/>
    <w:rsid w:val="00647D86"/>
    <w:rsid w:val="00652E4D"/>
    <w:rsid w:val="006579CC"/>
    <w:rsid w:val="00657C23"/>
    <w:rsid w:val="0066131D"/>
    <w:rsid w:val="00671373"/>
    <w:rsid w:val="00673E5B"/>
    <w:rsid w:val="006763DC"/>
    <w:rsid w:val="00684590"/>
    <w:rsid w:val="00687D39"/>
    <w:rsid w:val="006972B8"/>
    <w:rsid w:val="006A0C2B"/>
    <w:rsid w:val="006A426A"/>
    <w:rsid w:val="006B351C"/>
    <w:rsid w:val="006B712A"/>
    <w:rsid w:val="006D69A5"/>
    <w:rsid w:val="006D7060"/>
    <w:rsid w:val="006E7F34"/>
    <w:rsid w:val="006F62E3"/>
    <w:rsid w:val="006F72EE"/>
    <w:rsid w:val="00712DDF"/>
    <w:rsid w:val="00715695"/>
    <w:rsid w:val="00722987"/>
    <w:rsid w:val="007260CB"/>
    <w:rsid w:val="00727DF3"/>
    <w:rsid w:val="00730CDB"/>
    <w:rsid w:val="00737735"/>
    <w:rsid w:val="00751213"/>
    <w:rsid w:val="0075196D"/>
    <w:rsid w:val="00755E68"/>
    <w:rsid w:val="00770E85"/>
    <w:rsid w:val="00770FBB"/>
    <w:rsid w:val="00775075"/>
    <w:rsid w:val="007A6DC0"/>
    <w:rsid w:val="007A7683"/>
    <w:rsid w:val="007B284B"/>
    <w:rsid w:val="007B4DA6"/>
    <w:rsid w:val="007D310D"/>
    <w:rsid w:val="007E4E5F"/>
    <w:rsid w:val="007E6C45"/>
    <w:rsid w:val="007F219D"/>
    <w:rsid w:val="008045E7"/>
    <w:rsid w:val="00805499"/>
    <w:rsid w:val="00806BB3"/>
    <w:rsid w:val="0081355E"/>
    <w:rsid w:val="00814260"/>
    <w:rsid w:val="00817DEA"/>
    <w:rsid w:val="00843712"/>
    <w:rsid w:val="00870A45"/>
    <w:rsid w:val="00872F59"/>
    <w:rsid w:val="00874670"/>
    <w:rsid w:val="00887340"/>
    <w:rsid w:val="008919AD"/>
    <w:rsid w:val="00891C30"/>
    <w:rsid w:val="008A10DD"/>
    <w:rsid w:val="008A7603"/>
    <w:rsid w:val="008B6590"/>
    <w:rsid w:val="008C2682"/>
    <w:rsid w:val="008C3A3B"/>
    <w:rsid w:val="008D687C"/>
    <w:rsid w:val="008D744B"/>
    <w:rsid w:val="008E4396"/>
    <w:rsid w:val="00902DB7"/>
    <w:rsid w:val="009108D4"/>
    <w:rsid w:val="0091212F"/>
    <w:rsid w:val="00922E9B"/>
    <w:rsid w:val="009237BC"/>
    <w:rsid w:val="00923933"/>
    <w:rsid w:val="00926FA5"/>
    <w:rsid w:val="00932DD0"/>
    <w:rsid w:val="0093431A"/>
    <w:rsid w:val="00935E27"/>
    <w:rsid w:val="00941FD7"/>
    <w:rsid w:val="009432AE"/>
    <w:rsid w:val="00943A5D"/>
    <w:rsid w:val="009453A1"/>
    <w:rsid w:val="00967410"/>
    <w:rsid w:val="00974493"/>
    <w:rsid w:val="00975F7F"/>
    <w:rsid w:val="00976DA2"/>
    <w:rsid w:val="0099459B"/>
    <w:rsid w:val="009A065D"/>
    <w:rsid w:val="009A7A5D"/>
    <w:rsid w:val="009B4919"/>
    <w:rsid w:val="009C3A57"/>
    <w:rsid w:val="009D03AD"/>
    <w:rsid w:val="009D7D5C"/>
    <w:rsid w:val="009E6E1C"/>
    <w:rsid w:val="00A00BE2"/>
    <w:rsid w:val="00A02C75"/>
    <w:rsid w:val="00A10078"/>
    <w:rsid w:val="00A15530"/>
    <w:rsid w:val="00A22B7C"/>
    <w:rsid w:val="00A267A1"/>
    <w:rsid w:val="00A31EC9"/>
    <w:rsid w:val="00A37874"/>
    <w:rsid w:val="00A423D3"/>
    <w:rsid w:val="00A52891"/>
    <w:rsid w:val="00A6215E"/>
    <w:rsid w:val="00A62C9D"/>
    <w:rsid w:val="00A6508E"/>
    <w:rsid w:val="00A83893"/>
    <w:rsid w:val="00A83CCD"/>
    <w:rsid w:val="00A93678"/>
    <w:rsid w:val="00A94889"/>
    <w:rsid w:val="00A94D8F"/>
    <w:rsid w:val="00AA3589"/>
    <w:rsid w:val="00AA538F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A71"/>
    <w:rsid w:val="00B03AB6"/>
    <w:rsid w:val="00B20014"/>
    <w:rsid w:val="00B20A61"/>
    <w:rsid w:val="00B276B5"/>
    <w:rsid w:val="00B33246"/>
    <w:rsid w:val="00B55C76"/>
    <w:rsid w:val="00B6194E"/>
    <w:rsid w:val="00B66A12"/>
    <w:rsid w:val="00B71E06"/>
    <w:rsid w:val="00B75412"/>
    <w:rsid w:val="00B7783B"/>
    <w:rsid w:val="00B940C0"/>
    <w:rsid w:val="00B97F3A"/>
    <w:rsid w:val="00BA20D1"/>
    <w:rsid w:val="00BA6286"/>
    <w:rsid w:val="00BB3C82"/>
    <w:rsid w:val="00BB561C"/>
    <w:rsid w:val="00BB741B"/>
    <w:rsid w:val="00BD6306"/>
    <w:rsid w:val="00BF4479"/>
    <w:rsid w:val="00C03BA9"/>
    <w:rsid w:val="00C21829"/>
    <w:rsid w:val="00C26D1D"/>
    <w:rsid w:val="00C30E10"/>
    <w:rsid w:val="00C3521F"/>
    <w:rsid w:val="00C40711"/>
    <w:rsid w:val="00C4203C"/>
    <w:rsid w:val="00C503A8"/>
    <w:rsid w:val="00C50EFE"/>
    <w:rsid w:val="00C65B36"/>
    <w:rsid w:val="00C663DE"/>
    <w:rsid w:val="00C74333"/>
    <w:rsid w:val="00C7797F"/>
    <w:rsid w:val="00C92132"/>
    <w:rsid w:val="00C95CEB"/>
    <w:rsid w:val="00C96779"/>
    <w:rsid w:val="00C97BA2"/>
    <w:rsid w:val="00CA3BE2"/>
    <w:rsid w:val="00CF150E"/>
    <w:rsid w:val="00D05A84"/>
    <w:rsid w:val="00D13102"/>
    <w:rsid w:val="00D26DA9"/>
    <w:rsid w:val="00D27C6E"/>
    <w:rsid w:val="00D30C02"/>
    <w:rsid w:val="00D34725"/>
    <w:rsid w:val="00D36B70"/>
    <w:rsid w:val="00D37B2A"/>
    <w:rsid w:val="00D44627"/>
    <w:rsid w:val="00D46F38"/>
    <w:rsid w:val="00D56BF5"/>
    <w:rsid w:val="00D6129A"/>
    <w:rsid w:val="00D825E6"/>
    <w:rsid w:val="00D82E4B"/>
    <w:rsid w:val="00D93405"/>
    <w:rsid w:val="00DA073D"/>
    <w:rsid w:val="00DA31CD"/>
    <w:rsid w:val="00DA6103"/>
    <w:rsid w:val="00DB0E14"/>
    <w:rsid w:val="00DB4FC4"/>
    <w:rsid w:val="00DC163D"/>
    <w:rsid w:val="00DD40B0"/>
    <w:rsid w:val="00DE3D4A"/>
    <w:rsid w:val="00DE41B7"/>
    <w:rsid w:val="00DE482B"/>
    <w:rsid w:val="00DF04FC"/>
    <w:rsid w:val="00E07A18"/>
    <w:rsid w:val="00E158C3"/>
    <w:rsid w:val="00E175FF"/>
    <w:rsid w:val="00E40703"/>
    <w:rsid w:val="00E41011"/>
    <w:rsid w:val="00E422C0"/>
    <w:rsid w:val="00E5013A"/>
    <w:rsid w:val="00E55D9F"/>
    <w:rsid w:val="00E63411"/>
    <w:rsid w:val="00E86F78"/>
    <w:rsid w:val="00E96921"/>
    <w:rsid w:val="00EA1295"/>
    <w:rsid w:val="00EA3C2F"/>
    <w:rsid w:val="00EB3AC7"/>
    <w:rsid w:val="00EB7866"/>
    <w:rsid w:val="00EC0160"/>
    <w:rsid w:val="00EC264B"/>
    <w:rsid w:val="00EC29C6"/>
    <w:rsid w:val="00ED66EB"/>
    <w:rsid w:val="00EF4BDC"/>
    <w:rsid w:val="00EF6A0D"/>
    <w:rsid w:val="00F01D11"/>
    <w:rsid w:val="00F12445"/>
    <w:rsid w:val="00F13CD6"/>
    <w:rsid w:val="00F15953"/>
    <w:rsid w:val="00F210DB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8356B"/>
    <w:rsid w:val="00F9626D"/>
    <w:rsid w:val="00FC43A4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B837"/>
  <w15:chartTrackingRefBased/>
  <w15:docId w15:val="{5397BF5E-E14A-477C-A040-9845FDB9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573A-F89C-4642-9D1B-49F87D8D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12</Pages>
  <Words>2327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Ja</cp:lastModifiedBy>
  <cp:revision>30</cp:revision>
  <cp:lastPrinted>2023-01-11T10:25:00Z</cp:lastPrinted>
  <dcterms:created xsi:type="dcterms:W3CDTF">2021-04-02T09:32:00Z</dcterms:created>
  <dcterms:modified xsi:type="dcterms:W3CDTF">2023-01-11T12:18:00Z</dcterms:modified>
</cp:coreProperties>
</file>